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98D" w:rsidRPr="004E6DEC" w:rsidRDefault="0083398D" w:rsidP="0083398D">
      <w:pPr>
        <w:pStyle w:val="af1"/>
        <w:pBdr>
          <w:bottom w:val="single" w:sz="12" w:space="1" w:color="auto"/>
        </w:pBdr>
        <w:rPr>
          <w:sz w:val="26"/>
          <w:szCs w:val="26"/>
        </w:rPr>
      </w:pPr>
      <w:r w:rsidRPr="004E6DEC">
        <w:rPr>
          <w:sz w:val="26"/>
          <w:szCs w:val="26"/>
        </w:rPr>
        <w:t>г</w:t>
      </w:r>
      <w:proofErr w:type="gramStart"/>
      <w:r w:rsidRPr="004E6DEC">
        <w:rPr>
          <w:sz w:val="26"/>
          <w:szCs w:val="26"/>
        </w:rPr>
        <w:t>.Т</w:t>
      </w:r>
      <w:proofErr w:type="gramEnd"/>
      <w:r w:rsidRPr="004E6DEC">
        <w:rPr>
          <w:sz w:val="26"/>
          <w:szCs w:val="26"/>
        </w:rPr>
        <w:t>ейково Ивановской  области</w:t>
      </w:r>
    </w:p>
    <w:p w:rsidR="0083398D" w:rsidRPr="004E6DEC" w:rsidRDefault="0083398D" w:rsidP="0083398D">
      <w:pPr>
        <w:spacing w:line="240" w:lineRule="auto"/>
        <w:jc w:val="center"/>
        <w:rPr>
          <w:rFonts w:ascii="Times New Roman" w:hAnsi="Times New Roman"/>
          <w:sz w:val="24"/>
          <w:szCs w:val="24"/>
        </w:rPr>
      </w:pPr>
      <w:r w:rsidRPr="004E6DEC">
        <w:rPr>
          <w:rFonts w:ascii="Times New Roman" w:hAnsi="Times New Roman"/>
          <w:i/>
        </w:rPr>
        <w:t xml:space="preserve">155043, г. Тейково, ул. </w:t>
      </w:r>
      <w:proofErr w:type="gramStart"/>
      <w:r w:rsidRPr="004E6DEC">
        <w:rPr>
          <w:rFonts w:ascii="Times New Roman" w:hAnsi="Times New Roman"/>
          <w:i/>
        </w:rPr>
        <w:t>Молодёжная</w:t>
      </w:r>
      <w:proofErr w:type="gramEnd"/>
      <w:r w:rsidRPr="004E6DEC">
        <w:rPr>
          <w:rFonts w:ascii="Times New Roman" w:hAnsi="Times New Roman"/>
          <w:i/>
        </w:rPr>
        <w:t>, 24, Тел:</w:t>
      </w:r>
      <w:r w:rsidRPr="004E6DEC">
        <w:rPr>
          <w:rFonts w:ascii="Times New Roman" w:hAnsi="Times New Roman"/>
          <w:b/>
          <w:i/>
        </w:rPr>
        <w:t xml:space="preserve">(49343) </w:t>
      </w:r>
      <w:r w:rsidRPr="004E6DEC">
        <w:rPr>
          <w:rFonts w:ascii="Times New Roman" w:hAnsi="Times New Roman"/>
          <w:i/>
        </w:rPr>
        <w:t>2-12-81,</w:t>
      </w:r>
      <w:r w:rsidRPr="004E6DEC">
        <w:rPr>
          <w:rFonts w:ascii="Times New Roman" w:hAnsi="Times New Roman"/>
          <w:b/>
          <w:i/>
        </w:rPr>
        <w:t xml:space="preserve">  </w:t>
      </w:r>
      <w:r w:rsidRPr="004E6DEC">
        <w:rPr>
          <w:rFonts w:ascii="Times New Roman" w:hAnsi="Times New Roman"/>
          <w:b/>
          <w:i/>
          <w:lang w:val="en-US"/>
        </w:rPr>
        <w:t>e</w:t>
      </w:r>
      <w:r w:rsidRPr="004E6DEC">
        <w:rPr>
          <w:rFonts w:ascii="Times New Roman" w:hAnsi="Times New Roman"/>
          <w:b/>
          <w:i/>
        </w:rPr>
        <w:t>-</w:t>
      </w:r>
      <w:r w:rsidRPr="004E6DEC">
        <w:rPr>
          <w:rFonts w:ascii="Times New Roman" w:hAnsi="Times New Roman"/>
          <w:b/>
          <w:i/>
          <w:lang w:val="en-US"/>
        </w:rPr>
        <w:t>mail</w:t>
      </w:r>
      <w:r w:rsidRPr="004E6DEC">
        <w:rPr>
          <w:rFonts w:ascii="Times New Roman" w:hAnsi="Times New Roman"/>
          <w:b/>
          <w:i/>
        </w:rPr>
        <w:t xml:space="preserve">: </w:t>
      </w:r>
      <w:hyperlink r:id="rId8" w:history="1">
        <w:r w:rsidRPr="004E6DEC">
          <w:rPr>
            <w:rStyle w:val="af0"/>
            <w:rFonts w:ascii="Times New Roman" w:hAnsi="Times New Roman"/>
            <w:i/>
            <w:lang w:val="en-US"/>
          </w:rPr>
          <w:t>teikovo</w:t>
        </w:r>
        <w:r w:rsidRPr="004E6DEC">
          <w:rPr>
            <w:rStyle w:val="af0"/>
            <w:rFonts w:ascii="Times New Roman" w:hAnsi="Times New Roman"/>
            <w:i/>
          </w:rPr>
          <w:t>-</w:t>
        </w:r>
        <w:r w:rsidRPr="004E6DEC">
          <w:rPr>
            <w:rStyle w:val="af0"/>
            <w:rFonts w:ascii="Times New Roman" w:hAnsi="Times New Roman"/>
            <w:i/>
            <w:lang w:val="en-US"/>
          </w:rPr>
          <w:t>school</w:t>
        </w:r>
        <w:r w:rsidRPr="004E6DEC">
          <w:rPr>
            <w:rStyle w:val="af0"/>
            <w:rFonts w:ascii="Times New Roman" w:hAnsi="Times New Roman"/>
            <w:i/>
          </w:rPr>
          <w:t>_3@</w:t>
        </w:r>
        <w:r w:rsidRPr="004E6DEC">
          <w:rPr>
            <w:rStyle w:val="af0"/>
            <w:rFonts w:ascii="Times New Roman" w:hAnsi="Times New Roman"/>
            <w:i/>
            <w:lang w:val="en-US"/>
          </w:rPr>
          <w:t>mail</w:t>
        </w:r>
        <w:r w:rsidRPr="004E6DEC">
          <w:rPr>
            <w:rStyle w:val="af0"/>
            <w:rFonts w:ascii="Times New Roman" w:hAnsi="Times New Roman"/>
            <w:i/>
          </w:rPr>
          <w:t>.</w:t>
        </w:r>
        <w:r w:rsidRPr="004E6DEC">
          <w:rPr>
            <w:rStyle w:val="af0"/>
            <w:rFonts w:ascii="Times New Roman" w:hAnsi="Times New Roman"/>
            <w:i/>
            <w:lang w:val="en-US"/>
          </w:rPr>
          <w:t>ru</w:t>
        </w:r>
      </w:hyperlink>
    </w:p>
    <w:p w:rsidR="0083398D" w:rsidRPr="004E6DEC" w:rsidRDefault="0083398D" w:rsidP="0083398D">
      <w:pPr>
        <w:spacing w:line="240" w:lineRule="auto"/>
        <w:jc w:val="center"/>
        <w:rPr>
          <w:rFonts w:ascii="Times New Roman" w:hAnsi="Times New Roman"/>
        </w:rPr>
      </w:pPr>
    </w:p>
    <w:tbl>
      <w:tblPr>
        <w:tblW w:w="0" w:type="auto"/>
        <w:tblInd w:w="1526" w:type="dxa"/>
        <w:tblLook w:val="04A0"/>
      </w:tblPr>
      <w:tblGrid>
        <w:gridCol w:w="4515"/>
        <w:gridCol w:w="5207"/>
        <w:gridCol w:w="3538"/>
      </w:tblGrid>
      <w:tr w:rsidR="0083398D" w:rsidRPr="001B6AD2" w:rsidTr="0083398D">
        <w:tc>
          <w:tcPr>
            <w:tcW w:w="4536" w:type="dxa"/>
            <w:hideMark/>
          </w:tcPr>
          <w:p w:rsidR="0083398D" w:rsidRPr="001B6AD2" w:rsidRDefault="0083398D" w:rsidP="0083398D">
            <w:pPr>
              <w:widowControl w:val="0"/>
              <w:suppressAutoHyphens/>
              <w:spacing w:after="0" w:line="240" w:lineRule="auto"/>
              <w:ind w:right="-1"/>
              <w:rPr>
                <w:rFonts w:ascii="Times New Roman" w:eastAsia="DejaVu Sans" w:hAnsi="Times New Roman"/>
                <w:b/>
                <w:color w:val="000000"/>
                <w:kern w:val="2"/>
                <w:sz w:val="24"/>
                <w:szCs w:val="24"/>
              </w:rPr>
            </w:pPr>
            <w:r w:rsidRPr="001B6AD2">
              <w:rPr>
                <w:rFonts w:ascii="Times New Roman" w:hAnsi="Times New Roman"/>
                <w:sz w:val="24"/>
                <w:szCs w:val="24"/>
              </w:rPr>
              <w:t>Принято на заседании НМС</w:t>
            </w:r>
          </w:p>
        </w:tc>
        <w:tc>
          <w:tcPr>
            <w:tcW w:w="5245" w:type="dxa"/>
          </w:tcPr>
          <w:p w:rsidR="0083398D" w:rsidRPr="001B6AD2" w:rsidRDefault="0083398D" w:rsidP="0083398D">
            <w:pPr>
              <w:widowControl w:val="0"/>
              <w:suppressAutoHyphens/>
              <w:spacing w:after="0" w:line="240" w:lineRule="auto"/>
              <w:ind w:right="-1"/>
              <w:jc w:val="center"/>
              <w:rPr>
                <w:rFonts w:ascii="Times New Roman" w:eastAsia="DejaVu Sans" w:hAnsi="Times New Roman"/>
                <w:kern w:val="2"/>
                <w:sz w:val="24"/>
                <w:szCs w:val="24"/>
              </w:rPr>
            </w:pPr>
          </w:p>
        </w:tc>
        <w:tc>
          <w:tcPr>
            <w:tcW w:w="3543" w:type="dxa"/>
            <w:hideMark/>
          </w:tcPr>
          <w:p w:rsidR="0083398D" w:rsidRPr="001B6AD2" w:rsidRDefault="0083398D" w:rsidP="0083398D">
            <w:pPr>
              <w:widowControl w:val="0"/>
              <w:suppressAutoHyphens/>
              <w:spacing w:after="0" w:line="240" w:lineRule="auto"/>
              <w:ind w:right="-1"/>
              <w:jc w:val="center"/>
              <w:rPr>
                <w:rFonts w:ascii="Times New Roman" w:eastAsia="DejaVu Sans" w:hAnsi="Times New Roman"/>
                <w:b/>
                <w:color w:val="000000"/>
                <w:kern w:val="2"/>
                <w:sz w:val="24"/>
                <w:szCs w:val="24"/>
              </w:rPr>
            </w:pPr>
            <w:r w:rsidRPr="001B6AD2">
              <w:rPr>
                <w:rFonts w:ascii="Times New Roman" w:hAnsi="Times New Roman"/>
                <w:sz w:val="24"/>
                <w:szCs w:val="24"/>
              </w:rPr>
              <w:t>Утверждено</w:t>
            </w:r>
          </w:p>
        </w:tc>
      </w:tr>
      <w:tr w:rsidR="0083398D" w:rsidRPr="001B6AD2" w:rsidTr="0083398D">
        <w:tc>
          <w:tcPr>
            <w:tcW w:w="4536" w:type="dxa"/>
            <w:hideMark/>
          </w:tcPr>
          <w:p w:rsidR="0083398D" w:rsidRPr="001B6AD2" w:rsidRDefault="0083398D" w:rsidP="0083398D">
            <w:pPr>
              <w:widowControl w:val="0"/>
              <w:suppressAutoHyphens/>
              <w:spacing w:after="0" w:line="240" w:lineRule="auto"/>
              <w:ind w:right="-1"/>
              <w:jc w:val="both"/>
              <w:rPr>
                <w:rFonts w:ascii="Times New Roman" w:eastAsia="DejaVu Sans" w:hAnsi="Times New Roman"/>
                <w:b/>
                <w:color w:val="000000"/>
                <w:kern w:val="2"/>
                <w:sz w:val="24"/>
                <w:szCs w:val="24"/>
              </w:rPr>
            </w:pPr>
            <w:r w:rsidRPr="001B6AD2">
              <w:rPr>
                <w:rFonts w:ascii="Times New Roman" w:hAnsi="Times New Roman"/>
                <w:sz w:val="24"/>
                <w:szCs w:val="24"/>
              </w:rPr>
              <w:t>протокол №1 от 27.08.2015</w:t>
            </w:r>
            <w:r w:rsidRPr="001B6AD2">
              <w:rPr>
                <w:rFonts w:ascii="Times New Roman" w:hAnsi="Times New Roman"/>
                <w:sz w:val="24"/>
                <w:szCs w:val="24"/>
              </w:rPr>
              <w:tab/>
              <w:t>г.</w:t>
            </w:r>
          </w:p>
        </w:tc>
        <w:tc>
          <w:tcPr>
            <w:tcW w:w="5245" w:type="dxa"/>
          </w:tcPr>
          <w:p w:rsidR="0083398D" w:rsidRPr="001B6AD2" w:rsidRDefault="0083398D" w:rsidP="0083398D">
            <w:pPr>
              <w:widowControl w:val="0"/>
              <w:suppressAutoHyphens/>
              <w:spacing w:after="0" w:line="240" w:lineRule="auto"/>
              <w:ind w:right="-1"/>
              <w:jc w:val="center"/>
              <w:rPr>
                <w:rFonts w:ascii="Times New Roman" w:eastAsia="DejaVu Sans" w:hAnsi="Times New Roman"/>
                <w:kern w:val="2"/>
                <w:sz w:val="24"/>
                <w:szCs w:val="24"/>
              </w:rPr>
            </w:pPr>
          </w:p>
        </w:tc>
        <w:tc>
          <w:tcPr>
            <w:tcW w:w="3543" w:type="dxa"/>
            <w:hideMark/>
          </w:tcPr>
          <w:p w:rsidR="0083398D" w:rsidRPr="001B6AD2" w:rsidRDefault="00177E9C" w:rsidP="00177E9C">
            <w:pPr>
              <w:widowControl w:val="0"/>
              <w:suppressAutoHyphens/>
              <w:spacing w:after="0" w:line="240" w:lineRule="auto"/>
              <w:ind w:right="-1"/>
              <w:jc w:val="center"/>
              <w:rPr>
                <w:rFonts w:ascii="Times New Roman" w:eastAsia="DejaVu Sans" w:hAnsi="Times New Roman"/>
                <w:b/>
                <w:color w:val="000000"/>
                <w:kern w:val="2"/>
                <w:sz w:val="24"/>
                <w:szCs w:val="24"/>
              </w:rPr>
            </w:pPr>
            <w:r>
              <w:rPr>
                <w:rFonts w:ascii="Times New Roman" w:hAnsi="Times New Roman"/>
                <w:sz w:val="24"/>
                <w:szCs w:val="24"/>
              </w:rPr>
              <w:t>приказ № 207</w:t>
            </w:r>
            <w:r w:rsidR="0083398D" w:rsidRPr="001B6AD2">
              <w:rPr>
                <w:rFonts w:ascii="Times New Roman" w:hAnsi="Times New Roman"/>
                <w:sz w:val="24"/>
                <w:szCs w:val="24"/>
              </w:rPr>
              <w:t xml:space="preserve"> от  28.08.201</w:t>
            </w:r>
            <w:r>
              <w:rPr>
                <w:rFonts w:ascii="Times New Roman" w:hAnsi="Times New Roman"/>
                <w:sz w:val="24"/>
                <w:szCs w:val="24"/>
              </w:rPr>
              <w:t>5</w:t>
            </w:r>
            <w:r w:rsidR="0083398D" w:rsidRPr="001B6AD2">
              <w:rPr>
                <w:rFonts w:ascii="Times New Roman" w:hAnsi="Times New Roman"/>
                <w:sz w:val="24"/>
                <w:szCs w:val="24"/>
              </w:rPr>
              <w:t xml:space="preserve"> г.</w:t>
            </w:r>
          </w:p>
        </w:tc>
      </w:tr>
      <w:tr w:rsidR="0083398D" w:rsidRPr="001B6AD2" w:rsidTr="0083398D">
        <w:tc>
          <w:tcPr>
            <w:tcW w:w="4536" w:type="dxa"/>
            <w:hideMark/>
          </w:tcPr>
          <w:p w:rsidR="0083398D" w:rsidRPr="001B6AD2" w:rsidRDefault="0083398D" w:rsidP="0083398D">
            <w:pPr>
              <w:spacing w:after="0" w:line="240" w:lineRule="auto"/>
              <w:ind w:right="-1"/>
              <w:rPr>
                <w:rFonts w:ascii="Times New Roman" w:eastAsia="DejaVu Sans" w:hAnsi="Times New Roman"/>
                <w:kern w:val="2"/>
                <w:sz w:val="24"/>
                <w:szCs w:val="24"/>
              </w:rPr>
            </w:pPr>
            <w:r w:rsidRPr="001B6AD2">
              <w:rPr>
                <w:rFonts w:ascii="Times New Roman" w:hAnsi="Times New Roman"/>
                <w:sz w:val="24"/>
                <w:szCs w:val="24"/>
              </w:rPr>
              <w:t xml:space="preserve">Согласовано             </w:t>
            </w:r>
          </w:p>
          <w:p w:rsidR="0083398D" w:rsidRPr="001B6AD2" w:rsidRDefault="0083398D" w:rsidP="0083398D">
            <w:pPr>
              <w:widowControl w:val="0"/>
              <w:suppressAutoHyphens/>
              <w:spacing w:after="0" w:line="240" w:lineRule="auto"/>
              <w:ind w:right="-1"/>
              <w:rPr>
                <w:rFonts w:ascii="Times New Roman" w:eastAsia="DejaVu Sans" w:hAnsi="Times New Roman"/>
                <w:b/>
                <w:color w:val="000000"/>
                <w:kern w:val="2"/>
                <w:sz w:val="24"/>
                <w:szCs w:val="24"/>
              </w:rPr>
            </w:pPr>
            <w:r w:rsidRPr="001B6AD2">
              <w:rPr>
                <w:rFonts w:ascii="Times New Roman" w:hAnsi="Times New Roman"/>
                <w:sz w:val="24"/>
                <w:szCs w:val="24"/>
              </w:rPr>
              <w:t>зам</w:t>
            </w:r>
            <w:proofErr w:type="gramStart"/>
            <w:r w:rsidRPr="001B6AD2">
              <w:rPr>
                <w:rFonts w:ascii="Times New Roman" w:hAnsi="Times New Roman"/>
                <w:sz w:val="24"/>
                <w:szCs w:val="24"/>
              </w:rPr>
              <w:t>.д</w:t>
            </w:r>
            <w:proofErr w:type="gramEnd"/>
            <w:r w:rsidRPr="001B6AD2">
              <w:rPr>
                <w:rFonts w:ascii="Times New Roman" w:hAnsi="Times New Roman"/>
                <w:sz w:val="24"/>
                <w:szCs w:val="24"/>
              </w:rPr>
              <w:t>иректора по УВР</w:t>
            </w:r>
          </w:p>
        </w:tc>
        <w:tc>
          <w:tcPr>
            <w:tcW w:w="5245" w:type="dxa"/>
          </w:tcPr>
          <w:p w:rsidR="0083398D" w:rsidRPr="001B6AD2" w:rsidRDefault="0083398D" w:rsidP="0083398D">
            <w:pPr>
              <w:widowControl w:val="0"/>
              <w:suppressAutoHyphens/>
              <w:spacing w:after="0" w:line="240" w:lineRule="auto"/>
              <w:ind w:right="-1"/>
              <w:jc w:val="center"/>
              <w:rPr>
                <w:rFonts w:ascii="Times New Roman" w:eastAsia="DejaVu Sans" w:hAnsi="Times New Roman"/>
                <w:kern w:val="2"/>
                <w:sz w:val="24"/>
                <w:szCs w:val="24"/>
              </w:rPr>
            </w:pPr>
          </w:p>
        </w:tc>
        <w:tc>
          <w:tcPr>
            <w:tcW w:w="3543" w:type="dxa"/>
            <w:hideMark/>
          </w:tcPr>
          <w:p w:rsidR="0083398D" w:rsidRPr="001B6AD2" w:rsidRDefault="0083398D" w:rsidP="0083398D">
            <w:pPr>
              <w:widowControl w:val="0"/>
              <w:suppressAutoHyphens/>
              <w:spacing w:after="0" w:line="240" w:lineRule="auto"/>
              <w:ind w:right="-1"/>
              <w:jc w:val="center"/>
              <w:rPr>
                <w:rFonts w:ascii="Times New Roman" w:eastAsia="DejaVu Sans" w:hAnsi="Times New Roman"/>
                <w:b/>
                <w:color w:val="000000"/>
                <w:kern w:val="2"/>
                <w:sz w:val="24"/>
                <w:szCs w:val="24"/>
              </w:rPr>
            </w:pPr>
            <w:r w:rsidRPr="001B6AD2">
              <w:rPr>
                <w:rFonts w:ascii="Times New Roman" w:hAnsi="Times New Roman"/>
                <w:sz w:val="24"/>
                <w:szCs w:val="24"/>
              </w:rPr>
              <w:t>директор МОУ Гимназии №3</w:t>
            </w:r>
          </w:p>
        </w:tc>
      </w:tr>
      <w:tr w:rsidR="0083398D" w:rsidRPr="001B6AD2" w:rsidTr="0083398D">
        <w:tc>
          <w:tcPr>
            <w:tcW w:w="4536" w:type="dxa"/>
            <w:hideMark/>
          </w:tcPr>
          <w:p w:rsidR="0083398D" w:rsidRPr="001B6AD2" w:rsidRDefault="0083398D" w:rsidP="0083398D">
            <w:pPr>
              <w:widowControl w:val="0"/>
              <w:suppressAutoHyphens/>
              <w:spacing w:after="0" w:line="240" w:lineRule="auto"/>
              <w:rPr>
                <w:rFonts w:ascii="Times New Roman" w:eastAsia="DejaVu Sans" w:hAnsi="Times New Roman"/>
                <w:kern w:val="2"/>
                <w:sz w:val="24"/>
                <w:szCs w:val="24"/>
              </w:rPr>
            </w:pPr>
            <w:r w:rsidRPr="001B6AD2">
              <w:rPr>
                <w:rFonts w:ascii="Times New Roman" w:hAnsi="Times New Roman"/>
                <w:sz w:val="24"/>
                <w:szCs w:val="24"/>
              </w:rPr>
              <w:t>___________ Т.А.Звонарева</w:t>
            </w:r>
          </w:p>
        </w:tc>
        <w:tc>
          <w:tcPr>
            <w:tcW w:w="5245" w:type="dxa"/>
          </w:tcPr>
          <w:p w:rsidR="0083398D" w:rsidRPr="001B6AD2" w:rsidRDefault="0083398D" w:rsidP="0083398D">
            <w:pPr>
              <w:widowControl w:val="0"/>
              <w:suppressAutoHyphens/>
              <w:spacing w:after="0" w:line="240" w:lineRule="auto"/>
              <w:jc w:val="center"/>
              <w:rPr>
                <w:rFonts w:ascii="Times New Roman" w:eastAsia="DejaVu Sans" w:hAnsi="Times New Roman"/>
                <w:kern w:val="2"/>
                <w:sz w:val="24"/>
                <w:szCs w:val="24"/>
              </w:rPr>
            </w:pPr>
          </w:p>
        </w:tc>
        <w:tc>
          <w:tcPr>
            <w:tcW w:w="3543" w:type="dxa"/>
            <w:hideMark/>
          </w:tcPr>
          <w:p w:rsidR="0083398D" w:rsidRPr="001B6AD2" w:rsidRDefault="0083398D" w:rsidP="0083398D">
            <w:pPr>
              <w:widowControl w:val="0"/>
              <w:suppressAutoHyphens/>
              <w:spacing w:after="0" w:line="240" w:lineRule="auto"/>
              <w:ind w:right="-1"/>
              <w:jc w:val="center"/>
              <w:rPr>
                <w:rFonts w:ascii="Times New Roman" w:eastAsia="DejaVu Sans" w:hAnsi="Times New Roman"/>
                <w:b/>
                <w:color w:val="000000"/>
                <w:kern w:val="2"/>
                <w:sz w:val="24"/>
                <w:szCs w:val="24"/>
              </w:rPr>
            </w:pPr>
            <w:proofErr w:type="spellStart"/>
            <w:r w:rsidRPr="001B6AD2">
              <w:rPr>
                <w:rFonts w:ascii="Times New Roman" w:hAnsi="Times New Roman"/>
                <w:sz w:val="24"/>
                <w:szCs w:val="24"/>
              </w:rPr>
              <w:t>_________С.В.Кукушкина</w:t>
            </w:r>
            <w:proofErr w:type="spellEnd"/>
          </w:p>
        </w:tc>
      </w:tr>
    </w:tbl>
    <w:p w:rsidR="0083398D" w:rsidRPr="004E6DEC" w:rsidRDefault="0083398D" w:rsidP="0083398D">
      <w:pPr>
        <w:shd w:val="clear" w:color="auto" w:fill="FFFFFF"/>
        <w:autoSpaceDE w:val="0"/>
        <w:autoSpaceDN w:val="0"/>
        <w:adjustRightInd w:val="0"/>
        <w:spacing w:after="0" w:line="240" w:lineRule="auto"/>
        <w:rPr>
          <w:rFonts w:ascii="Times New Roman" w:hAnsi="Times New Roman"/>
          <w:sz w:val="20"/>
          <w:szCs w:val="20"/>
        </w:rPr>
      </w:pPr>
    </w:p>
    <w:p w:rsidR="0083398D" w:rsidRPr="004E6DEC" w:rsidRDefault="0083398D" w:rsidP="003C53EE">
      <w:pPr>
        <w:spacing w:line="240" w:lineRule="auto"/>
        <w:jc w:val="center"/>
        <w:rPr>
          <w:rFonts w:ascii="Times New Roman" w:hAnsi="Times New Roman"/>
          <w:b/>
          <w:i/>
          <w:sz w:val="40"/>
          <w:szCs w:val="40"/>
        </w:rPr>
      </w:pPr>
      <w:r w:rsidRPr="004E6DEC">
        <w:rPr>
          <w:rFonts w:ascii="Times New Roman" w:hAnsi="Times New Roman"/>
          <w:b/>
          <w:sz w:val="40"/>
          <w:szCs w:val="40"/>
        </w:rPr>
        <w:t>РАБОЧАЯ  ПРОГРАММА</w:t>
      </w:r>
    </w:p>
    <w:p w:rsidR="0083398D" w:rsidRPr="004E6DEC" w:rsidRDefault="0083398D" w:rsidP="0083398D">
      <w:pPr>
        <w:pStyle w:val="a4"/>
        <w:jc w:val="both"/>
        <w:rPr>
          <w:rFonts w:ascii="Times New Roman" w:hAnsi="Times New Roman"/>
          <w:sz w:val="28"/>
          <w:szCs w:val="28"/>
        </w:rPr>
      </w:pPr>
    </w:p>
    <w:p w:rsidR="0083398D" w:rsidRDefault="0083398D" w:rsidP="0083398D">
      <w:pPr>
        <w:pStyle w:val="a4"/>
        <w:ind w:firstLine="426"/>
        <w:jc w:val="center"/>
        <w:rPr>
          <w:rFonts w:ascii="Times New Roman" w:hAnsi="Times New Roman"/>
          <w:sz w:val="32"/>
          <w:szCs w:val="32"/>
          <w:u w:val="single"/>
        </w:rPr>
      </w:pPr>
      <w:r w:rsidRPr="004E6DEC">
        <w:rPr>
          <w:rFonts w:ascii="Times New Roman" w:hAnsi="Times New Roman"/>
          <w:sz w:val="32"/>
          <w:szCs w:val="32"/>
        </w:rPr>
        <w:t xml:space="preserve">По   предмету  </w:t>
      </w:r>
      <w:r w:rsidRPr="004E6DEC">
        <w:rPr>
          <w:rFonts w:ascii="Times New Roman" w:hAnsi="Times New Roman"/>
          <w:sz w:val="32"/>
          <w:szCs w:val="32"/>
          <w:u w:val="single"/>
        </w:rPr>
        <w:t>«</w:t>
      </w:r>
      <w:r>
        <w:rPr>
          <w:rFonts w:ascii="Times New Roman" w:hAnsi="Times New Roman"/>
          <w:sz w:val="32"/>
          <w:szCs w:val="32"/>
          <w:u w:val="single"/>
        </w:rPr>
        <w:t>Технология</w:t>
      </w:r>
      <w:r w:rsidRPr="004E6DEC">
        <w:rPr>
          <w:rFonts w:ascii="Times New Roman" w:hAnsi="Times New Roman"/>
          <w:sz w:val="32"/>
          <w:szCs w:val="32"/>
          <w:u w:val="single"/>
        </w:rPr>
        <w:t>»</w:t>
      </w:r>
    </w:p>
    <w:p w:rsidR="0083398D" w:rsidRPr="001B6AD2" w:rsidRDefault="0083398D" w:rsidP="0083398D">
      <w:pPr>
        <w:pStyle w:val="a4"/>
        <w:ind w:firstLine="426"/>
        <w:jc w:val="center"/>
        <w:rPr>
          <w:rFonts w:ascii="Times New Roman" w:hAnsi="Times New Roman"/>
          <w:b/>
          <w:sz w:val="32"/>
          <w:szCs w:val="32"/>
          <w:u w:val="single"/>
        </w:rPr>
      </w:pPr>
    </w:p>
    <w:p w:rsidR="0083398D" w:rsidRPr="004E6DEC" w:rsidRDefault="0083398D" w:rsidP="0083398D">
      <w:pPr>
        <w:spacing w:line="240" w:lineRule="auto"/>
        <w:ind w:firstLine="426"/>
        <w:jc w:val="center"/>
        <w:rPr>
          <w:rFonts w:ascii="Times New Roman" w:hAnsi="Times New Roman"/>
          <w:sz w:val="28"/>
          <w:szCs w:val="28"/>
        </w:rPr>
      </w:pPr>
      <w:r w:rsidRPr="004E6DEC">
        <w:rPr>
          <w:rFonts w:ascii="Times New Roman" w:hAnsi="Times New Roman"/>
          <w:sz w:val="28"/>
          <w:szCs w:val="28"/>
        </w:rPr>
        <w:t xml:space="preserve">Уровень обучения </w:t>
      </w:r>
      <w:proofErr w:type="spellStart"/>
      <w:r w:rsidRPr="004E6DEC">
        <w:rPr>
          <w:rFonts w:ascii="Times New Roman" w:hAnsi="Times New Roman"/>
          <w:sz w:val="28"/>
          <w:szCs w:val="28"/>
          <w:u w:val="single"/>
        </w:rPr>
        <w:t>__начальное</w:t>
      </w:r>
      <w:proofErr w:type="spellEnd"/>
      <w:r w:rsidRPr="004E6DEC">
        <w:rPr>
          <w:rFonts w:ascii="Times New Roman" w:hAnsi="Times New Roman"/>
          <w:sz w:val="28"/>
          <w:szCs w:val="28"/>
          <w:u w:val="single"/>
        </w:rPr>
        <w:t xml:space="preserve"> общее образование  </w:t>
      </w:r>
    </w:p>
    <w:p w:rsidR="0083398D" w:rsidRPr="004E6DEC" w:rsidRDefault="0083398D" w:rsidP="0083398D">
      <w:pPr>
        <w:pStyle w:val="a4"/>
        <w:rPr>
          <w:rFonts w:ascii="Times New Roman" w:hAnsi="Times New Roman"/>
          <w:sz w:val="28"/>
          <w:szCs w:val="28"/>
        </w:rPr>
      </w:pPr>
    </w:p>
    <w:p w:rsidR="0083398D" w:rsidRPr="004E6DEC" w:rsidRDefault="0083398D" w:rsidP="0083398D">
      <w:pPr>
        <w:pStyle w:val="a4"/>
        <w:ind w:firstLine="426"/>
        <w:jc w:val="center"/>
        <w:rPr>
          <w:rFonts w:ascii="Times New Roman" w:hAnsi="Times New Roman"/>
          <w:sz w:val="28"/>
          <w:szCs w:val="28"/>
        </w:rPr>
      </w:pPr>
      <w:r>
        <w:rPr>
          <w:rFonts w:ascii="Times New Roman" w:hAnsi="Times New Roman"/>
          <w:sz w:val="28"/>
          <w:szCs w:val="28"/>
        </w:rPr>
        <w:t>Количество часов: всего – 135</w:t>
      </w:r>
    </w:p>
    <w:p w:rsidR="0083398D" w:rsidRPr="004E6DEC" w:rsidRDefault="0083398D" w:rsidP="0083398D">
      <w:pPr>
        <w:pStyle w:val="a4"/>
        <w:ind w:firstLine="426"/>
        <w:jc w:val="center"/>
        <w:rPr>
          <w:rFonts w:ascii="Times New Roman" w:hAnsi="Times New Roman"/>
          <w:sz w:val="28"/>
          <w:szCs w:val="28"/>
        </w:rPr>
      </w:pPr>
    </w:p>
    <w:p w:rsidR="0083398D" w:rsidRPr="004E6DEC" w:rsidRDefault="0083398D" w:rsidP="0083398D">
      <w:pPr>
        <w:pStyle w:val="a4"/>
        <w:ind w:firstLine="426"/>
        <w:jc w:val="center"/>
        <w:rPr>
          <w:rFonts w:ascii="Times New Roman" w:hAnsi="Times New Roman"/>
          <w:sz w:val="28"/>
          <w:szCs w:val="28"/>
        </w:rPr>
      </w:pPr>
      <w:r>
        <w:rPr>
          <w:rFonts w:ascii="Times New Roman" w:hAnsi="Times New Roman"/>
          <w:sz w:val="28"/>
          <w:szCs w:val="28"/>
        </w:rPr>
        <w:t xml:space="preserve"> 1 класс – 33 часа в год (1 час</w:t>
      </w:r>
      <w:r w:rsidRPr="004E6DEC">
        <w:rPr>
          <w:rFonts w:ascii="Times New Roman" w:hAnsi="Times New Roman"/>
          <w:sz w:val="28"/>
          <w:szCs w:val="28"/>
        </w:rPr>
        <w:t xml:space="preserve"> в неделю)</w:t>
      </w:r>
    </w:p>
    <w:p w:rsidR="0083398D" w:rsidRPr="004E6DEC" w:rsidRDefault="0083398D" w:rsidP="0083398D">
      <w:pPr>
        <w:pStyle w:val="a4"/>
        <w:ind w:firstLine="426"/>
        <w:jc w:val="center"/>
        <w:rPr>
          <w:rFonts w:ascii="Times New Roman" w:hAnsi="Times New Roman"/>
          <w:sz w:val="28"/>
          <w:szCs w:val="28"/>
        </w:rPr>
      </w:pPr>
      <w:r>
        <w:rPr>
          <w:rFonts w:ascii="Times New Roman" w:hAnsi="Times New Roman"/>
          <w:sz w:val="28"/>
          <w:szCs w:val="28"/>
        </w:rPr>
        <w:t xml:space="preserve">  2 класс – 34 часа в год (1 час</w:t>
      </w:r>
      <w:r w:rsidRPr="004E6DEC">
        <w:rPr>
          <w:rFonts w:ascii="Times New Roman" w:hAnsi="Times New Roman"/>
          <w:sz w:val="28"/>
          <w:szCs w:val="28"/>
        </w:rPr>
        <w:t xml:space="preserve"> в неделю)</w:t>
      </w:r>
    </w:p>
    <w:p w:rsidR="0083398D" w:rsidRPr="004E6DEC" w:rsidRDefault="0083398D" w:rsidP="0083398D">
      <w:pPr>
        <w:pStyle w:val="a4"/>
        <w:ind w:firstLine="426"/>
        <w:jc w:val="center"/>
        <w:rPr>
          <w:rFonts w:ascii="Times New Roman" w:hAnsi="Times New Roman"/>
          <w:sz w:val="28"/>
          <w:szCs w:val="28"/>
        </w:rPr>
      </w:pPr>
      <w:r>
        <w:rPr>
          <w:rFonts w:ascii="Times New Roman" w:hAnsi="Times New Roman"/>
          <w:sz w:val="28"/>
          <w:szCs w:val="28"/>
        </w:rPr>
        <w:t xml:space="preserve">  3 класс – 34 часа в год (1 час</w:t>
      </w:r>
      <w:r w:rsidRPr="004E6DEC">
        <w:rPr>
          <w:rFonts w:ascii="Times New Roman" w:hAnsi="Times New Roman"/>
          <w:sz w:val="28"/>
          <w:szCs w:val="28"/>
        </w:rPr>
        <w:t xml:space="preserve"> в неделю)</w:t>
      </w:r>
    </w:p>
    <w:p w:rsidR="0083398D" w:rsidRPr="004E6DEC" w:rsidRDefault="0083398D" w:rsidP="0083398D">
      <w:pPr>
        <w:pStyle w:val="a4"/>
        <w:ind w:firstLine="426"/>
        <w:jc w:val="center"/>
        <w:rPr>
          <w:rFonts w:ascii="Times New Roman" w:hAnsi="Times New Roman"/>
          <w:sz w:val="28"/>
          <w:szCs w:val="28"/>
        </w:rPr>
      </w:pPr>
      <w:r>
        <w:rPr>
          <w:rFonts w:ascii="Times New Roman" w:hAnsi="Times New Roman"/>
          <w:sz w:val="28"/>
          <w:szCs w:val="28"/>
        </w:rPr>
        <w:t xml:space="preserve">  4 класс – 34 часа в год (1час</w:t>
      </w:r>
      <w:r w:rsidRPr="004E6DEC">
        <w:rPr>
          <w:rFonts w:ascii="Times New Roman" w:hAnsi="Times New Roman"/>
          <w:sz w:val="28"/>
          <w:szCs w:val="28"/>
        </w:rPr>
        <w:t xml:space="preserve"> в неделю)</w:t>
      </w:r>
    </w:p>
    <w:p w:rsidR="0083398D" w:rsidRPr="004E6DEC" w:rsidRDefault="0083398D" w:rsidP="0083398D">
      <w:pPr>
        <w:pStyle w:val="a4"/>
        <w:ind w:firstLine="426"/>
        <w:jc w:val="center"/>
        <w:rPr>
          <w:rFonts w:ascii="Times New Roman" w:hAnsi="Times New Roman"/>
          <w:sz w:val="28"/>
          <w:szCs w:val="28"/>
        </w:rPr>
      </w:pPr>
    </w:p>
    <w:p w:rsidR="0083398D" w:rsidRPr="004E6DEC" w:rsidRDefault="0083398D" w:rsidP="0083398D">
      <w:pPr>
        <w:pStyle w:val="a4"/>
        <w:rPr>
          <w:rFonts w:ascii="Times New Roman" w:hAnsi="Times New Roman"/>
          <w:sz w:val="28"/>
          <w:szCs w:val="28"/>
          <w:u w:val="single"/>
        </w:rPr>
      </w:pPr>
    </w:p>
    <w:p w:rsidR="0083398D" w:rsidRPr="004E6DEC" w:rsidRDefault="0083398D" w:rsidP="0083398D">
      <w:pPr>
        <w:pStyle w:val="a4"/>
        <w:ind w:firstLine="426"/>
        <w:jc w:val="center"/>
        <w:rPr>
          <w:rFonts w:ascii="Times New Roman" w:hAnsi="Times New Roman"/>
          <w:sz w:val="28"/>
          <w:szCs w:val="28"/>
        </w:rPr>
      </w:pPr>
      <w:r w:rsidRPr="004E6DEC">
        <w:rPr>
          <w:rFonts w:ascii="Times New Roman" w:hAnsi="Times New Roman"/>
          <w:sz w:val="28"/>
          <w:szCs w:val="28"/>
        </w:rPr>
        <w:t xml:space="preserve">Срок реализации программы:   </w:t>
      </w:r>
      <w:r w:rsidRPr="004E6DEC">
        <w:rPr>
          <w:rFonts w:ascii="Times New Roman" w:hAnsi="Times New Roman"/>
          <w:sz w:val="28"/>
          <w:szCs w:val="28"/>
          <w:u w:val="single"/>
        </w:rPr>
        <w:t>4 года</w:t>
      </w:r>
    </w:p>
    <w:p w:rsidR="0083398D" w:rsidRPr="004E6DEC" w:rsidRDefault="0083398D" w:rsidP="0083398D">
      <w:pPr>
        <w:spacing w:line="240" w:lineRule="auto"/>
        <w:rPr>
          <w:rFonts w:ascii="Times New Roman" w:hAnsi="Times New Roman"/>
        </w:rPr>
      </w:pPr>
    </w:p>
    <w:p w:rsidR="0083398D" w:rsidRPr="004E6DEC" w:rsidRDefault="0083398D" w:rsidP="0083398D">
      <w:pPr>
        <w:spacing w:line="240" w:lineRule="auto"/>
        <w:rPr>
          <w:rFonts w:ascii="Times New Roman" w:hAnsi="Times New Roman"/>
        </w:rPr>
      </w:pPr>
    </w:p>
    <w:p w:rsidR="0083398D" w:rsidRPr="004E6DEC" w:rsidRDefault="0083398D" w:rsidP="0083398D">
      <w:pPr>
        <w:spacing w:line="240" w:lineRule="auto"/>
        <w:jc w:val="center"/>
        <w:rPr>
          <w:rFonts w:ascii="Times New Roman" w:hAnsi="Times New Roman"/>
          <w:sz w:val="28"/>
          <w:szCs w:val="28"/>
        </w:rPr>
      </w:pPr>
      <w:r w:rsidRPr="004E6DEC">
        <w:rPr>
          <w:rFonts w:ascii="Times New Roman" w:hAnsi="Times New Roman"/>
          <w:sz w:val="28"/>
          <w:szCs w:val="28"/>
        </w:rPr>
        <w:t>2015 г.</w:t>
      </w:r>
    </w:p>
    <w:p w:rsidR="005C4E50" w:rsidRPr="003C53EE" w:rsidRDefault="005C4E50" w:rsidP="003C53EE">
      <w:pPr>
        <w:jc w:val="center"/>
        <w:rPr>
          <w:rFonts w:ascii="Times New Roman" w:hAnsi="Times New Roman" w:cs="Times New Roman"/>
          <w:b/>
          <w:bCs/>
          <w:sz w:val="24"/>
          <w:szCs w:val="24"/>
        </w:rPr>
      </w:pPr>
      <w:r w:rsidRPr="005C4E50">
        <w:rPr>
          <w:rFonts w:ascii="Times New Roman" w:hAnsi="Times New Roman" w:cs="Times New Roman"/>
          <w:b/>
          <w:bCs/>
          <w:sz w:val="24"/>
          <w:szCs w:val="24"/>
        </w:rPr>
        <w:lastRenderedPageBreak/>
        <w:t>ПОЯСНИТЕЛЬНАЯ ЗАПИСКА</w:t>
      </w:r>
    </w:p>
    <w:p w:rsidR="005C4E50" w:rsidRPr="005C4E50" w:rsidRDefault="005C4E50" w:rsidP="005C4E50">
      <w:pPr>
        <w:pStyle w:val="21"/>
        <w:widowControl w:val="0"/>
        <w:spacing w:after="0" w:line="240" w:lineRule="atLeast"/>
        <w:ind w:left="0"/>
        <w:rPr>
          <w:sz w:val="24"/>
          <w:szCs w:val="24"/>
        </w:rPr>
      </w:pPr>
      <w:r w:rsidRPr="005C4E50">
        <w:rPr>
          <w:sz w:val="24"/>
          <w:szCs w:val="24"/>
        </w:rPr>
        <w:t>Рабочая программа разработана на основе:</w:t>
      </w:r>
    </w:p>
    <w:p w:rsidR="005C4E50" w:rsidRPr="005C4E50" w:rsidRDefault="005C4E50" w:rsidP="005C4E50">
      <w:pPr>
        <w:pStyle w:val="21"/>
        <w:widowControl w:val="0"/>
        <w:spacing w:after="0" w:line="240" w:lineRule="atLeast"/>
        <w:ind w:left="0"/>
        <w:rPr>
          <w:sz w:val="24"/>
          <w:szCs w:val="24"/>
        </w:rPr>
      </w:pPr>
      <w:r w:rsidRPr="005C4E50">
        <w:rPr>
          <w:sz w:val="24"/>
          <w:szCs w:val="24"/>
        </w:rPr>
        <w:t>- Закона  «Об образовании  в  Российской Федерации» № 273-ФЗ от 29.12.12;</w:t>
      </w:r>
    </w:p>
    <w:p w:rsidR="005C4E50" w:rsidRPr="005C4E50" w:rsidRDefault="005C4E50" w:rsidP="005C4E50">
      <w:pPr>
        <w:pStyle w:val="21"/>
        <w:widowControl w:val="0"/>
        <w:spacing w:after="0" w:line="240" w:lineRule="atLeast"/>
        <w:ind w:left="0"/>
        <w:rPr>
          <w:sz w:val="24"/>
          <w:szCs w:val="24"/>
        </w:rPr>
      </w:pPr>
      <w:r w:rsidRPr="005C4E50">
        <w:rPr>
          <w:sz w:val="24"/>
          <w:szCs w:val="24"/>
        </w:rPr>
        <w:t xml:space="preserve">- Федерального государственного образовательного стандарта начального общего образования </w:t>
      </w:r>
      <w:proofErr w:type="gramStart"/>
      <w:r w:rsidRPr="005C4E50">
        <w:rPr>
          <w:sz w:val="24"/>
          <w:szCs w:val="24"/>
        </w:rPr>
        <w:t xml:space="preserve">( </w:t>
      </w:r>
      <w:proofErr w:type="gramEnd"/>
      <w:r w:rsidRPr="005C4E50">
        <w:rPr>
          <w:sz w:val="24"/>
          <w:szCs w:val="24"/>
        </w:rPr>
        <w:t>приказ Министерства образования и науки  РФ № 373 от 6 октября 2009 года);</w:t>
      </w:r>
    </w:p>
    <w:p w:rsidR="005C4E50" w:rsidRPr="005C4E50" w:rsidRDefault="005C4E50" w:rsidP="005C4E50">
      <w:pPr>
        <w:pStyle w:val="21"/>
        <w:widowControl w:val="0"/>
        <w:spacing w:after="0" w:line="240" w:lineRule="atLeast"/>
        <w:ind w:left="0"/>
        <w:rPr>
          <w:sz w:val="24"/>
          <w:szCs w:val="24"/>
        </w:rPr>
      </w:pPr>
      <w:r w:rsidRPr="005C4E50">
        <w:rPr>
          <w:sz w:val="24"/>
          <w:szCs w:val="24"/>
        </w:rPr>
        <w:t>- примерной программы начального общего образования  по технологии   федерального образовательного стандарта общего начального образования</w:t>
      </w:r>
      <w:proofErr w:type="gramStart"/>
      <w:r w:rsidRPr="005C4E50">
        <w:rPr>
          <w:sz w:val="24"/>
          <w:szCs w:val="24"/>
        </w:rPr>
        <w:t xml:space="preserve"> ;</w:t>
      </w:r>
      <w:proofErr w:type="gramEnd"/>
    </w:p>
    <w:p w:rsidR="005C4E50" w:rsidRPr="005C4E50" w:rsidRDefault="005C4E50" w:rsidP="005C4E50">
      <w:pPr>
        <w:pStyle w:val="21"/>
        <w:widowControl w:val="0"/>
        <w:spacing w:after="0" w:line="240" w:lineRule="atLeast"/>
        <w:ind w:left="0"/>
        <w:rPr>
          <w:sz w:val="24"/>
          <w:szCs w:val="24"/>
        </w:rPr>
      </w:pPr>
      <w:r w:rsidRPr="005C4E50">
        <w:rPr>
          <w:sz w:val="24"/>
          <w:szCs w:val="24"/>
        </w:rPr>
        <w:t>-</w:t>
      </w:r>
      <w:r w:rsidRPr="005C4E50">
        <w:rPr>
          <w:bCs/>
          <w:sz w:val="24"/>
          <w:szCs w:val="24"/>
        </w:rPr>
        <w:t xml:space="preserve"> авторской программы </w:t>
      </w:r>
      <w:r w:rsidRPr="005C4E50">
        <w:rPr>
          <w:sz w:val="24"/>
          <w:szCs w:val="24"/>
        </w:rPr>
        <w:t xml:space="preserve">«Технология», Е.А. </w:t>
      </w:r>
      <w:proofErr w:type="spellStart"/>
      <w:r w:rsidRPr="005C4E50">
        <w:rPr>
          <w:sz w:val="24"/>
          <w:szCs w:val="24"/>
        </w:rPr>
        <w:t>Лутцева</w:t>
      </w:r>
      <w:proofErr w:type="spellEnd"/>
      <w:r w:rsidRPr="005C4E50">
        <w:rPr>
          <w:sz w:val="24"/>
          <w:szCs w:val="24"/>
        </w:rPr>
        <w:t xml:space="preserve">, «Начальная школа </w:t>
      </w:r>
      <w:r w:rsidRPr="005C4E50">
        <w:rPr>
          <w:sz w:val="24"/>
          <w:szCs w:val="24"/>
          <w:lang w:val="en-US"/>
        </w:rPr>
        <w:t>XXI</w:t>
      </w:r>
      <w:r w:rsidRPr="005C4E50">
        <w:rPr>
          <w:sz w:val="24"/>
          <w:szCs w:val="24"/>
        </w:rPr>
        <w:t xml:space="preserve"> века». М.: Вентана-Граф,2010.</w:t>
      </w:r>
    </w:p>
    <w:p w:rsidR="005C4E50" w:rsidRPr="005C4E50" w:rsidRDefault="005C4E50" w:rsidP="005C4E50">
      <w:pPr>
        <w:ind w:firstLine="709"/>
        <w:jc w:val="both"/>
        <w:rPr>
          <w:rFonts w:ascii="Times New Roman" w:hAnsi="Times New Roman" w:cs="Times New Roman"/>
          <w:sz w:val="24"/>
          <w:szCs w:val="24"/>
        </w:rPr>
      </w:pP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b/>
          <w:sz w:val="28"/>
          <w:szCs w:val="28"/>
        </w:rPr>
        <w:t xml:space="preserve">   Цель</w:t>
      </w:r>
      <w:r w:rsidRPr="005C4E50">
        <w:rPr>
          <w:rFonts w:ascii="Times New Roman" w:hAnsi="Times New Roman" w:cs="Times New Roman"/>
          <w:sz w:val="24"/>
          <w:szCs w:val="24"/>
        </w:rPr>
        <w:t xml:space="preserve"> изучения курса «Трудовое обучение»: воспитание творческой, активной личности, проявляющей интерес к техническому и художественному творчеству и желание трудиться.</w:t>
      </w:r>
    </w:p>
    <w:p w:rsidR="0083794C" w:rsidRPr="005C4E50" w:rsidRDefault="0083794C" w:rsidP="00C51D01">
      <w:pPr>
        <w:pStyle w:val="a4"/>
        <w:jc w:val="both"/>
        <w:rPr>
          <w:rFonts w:ascii="Times New Roman" w:hAnsi="Times New Roman" w:cs="Times New Roman"/>
          <w:b/>
          <w:sz w:val="28"/>
          <w:szCs w:val="28"/>
        </w:rPr>
      </w:pPr>
      <w:r w:rsidRPr="005C4E50">
        <w:rPr>
          <w:rFonts w:ascii="Times New Roman" w:hAnsi="Times New Roman" w:cs="Times New Roman"/>
          <w:b/>
          <w:sz w:val="28"/>
          <w:szCs w:val="28"/>
        </w:rPr>
        <w:t>Задачи:</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bCs/>
          <w:sz w:val="24"/>
          <w:szCs w:val="24"/>
        </w:rPr>
        <w:t>Формирование представлений о необходимости труда в жизни людей и потребности трудиться;</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bCs/>
          <w:sz w:val="24"/>
          <w:szCs w:val="24"/>
        </w:rPr>
        <w:t xml:space="preserve"> Расширение и обогащение практического опыта детей, знаний о производственной деятельности людей, о технике, технологии;</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bCs/>
          <w:sz w:val="24"/>
          <w:szCs w:val="24"/>
        </w:rPr>
        <w:t xml:space="preserve">Воспитание уважительного отношения к людям труда и результату их </w:t>
      </w:r>
      <w:proofErr w:type="gramStart"/>
      <w:r w:rsidRPr="005C4E50">
        <w:rPr>
          <w:rFonts w:ascii="Times New Roman" w:hAnsi="Times New Roman" w:cs="Times New Roman"/>
          <w:bCs/>
          <w:sz w:val="24"/>
          <w:szCs w:val="24"/>
        </w:rPr>
        <w:t>трудовой</w:t>
      </w:r>
      <w:proofErr w:type="gramEnd"/>
      <w:r w:rsidRPr="005C4E50">
        <w:rPr>
          <w:rFonts w:ascii="Times New Roman" w:hAnsi="Times New Roman" w:cs="Times New Roman"/>
          <w:bCs/>
          <w:sz w:val="24"/>
          <w:szCs w:val="24"/>
        </w:rPr>
        <w:t xml:space="preserve"> деятельности;</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bCs/>
          <w:sz w:val="24"/>
          <w:szCs w:val="24"/>
        </w:rPr>
        <w:t>Формирование способов познания окружающего через изучение конструкций предметов, основных свойств материалов, принципов действия ручных инструментов, выращивание растений;</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bCs/>
          <w:sz w:val="24"/>
          <w:szCs w:val="24"/>
        </w:rPr>
        <w:t>Формирование практических умений в процессе обучения и воспитание привычки точного выполнения правил трудовой и экологической культуры;</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bCs/>
          <w:sz w:val="24"/>
          <w:szCs w:val="24"/>
        </w:rPr>
        <w:t>Воспитание трудолюбия, выработка терпения, усидчивости, сосредоточенности;</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bCs/>
          <w:sz w:val="24"/>
          <w:szCs w:val="24"/>
        </w:rPr>
        <w:t>Формирование потребности трудиться в одиночку, в паре, в группе, умения распределять трудовые задания между собой;</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bCs/>
          <w:sz w:val="24"/>
          <w:szCs w:val="24"/>
        </w:rPr>
        <w:t xml:space="preserve">Развитие любознательности через развитие </w:t>
      </w:r>
      <w:proofErr w:type="spellStart"/>
      <w:r w:rsidRPr="005C4E50">
        <w:rPr>
          <w:rFonts w:ascii="Times New Roman" w:hAnsi="Times New Roman" w:cs="Times New Roman"/>
          <w:bCs/>
          <w:sz w:val="24"/>
          <w:szCs w:val="24"/>
        </w:rPr>
        <w:t>внимания</w:t>
      </w:r>
      <w:proofErr w:type="gramStart"/>
      <w:r w:rsidRPr="005C4E50">
        <w:rPr>
          <w:rFonts w:ascii="Times New Roman" w:hAnsi="Times New Roman" w:cs="Times New Roman"/>
          <w:bCs/>
          <w:sz w:val="24"/>
          <w:szCs w:val="24"/>
        </w:rPr>
        <w:t>,н</w:t>
      </w:r>
      <w:proofErr w:type="gramEnd"/>
      <w:r w:rsidRPr="005C4E50">
        <w:rPr>
          <w:rFonts w:ascii="Times New Roman" w:hAnsi="Times New Roman" w:cs="Times New Roman"/>
          <w:bCs/>
          <w:sz w:val="24"/>
          <w:szCs w:val="24"/>
        </w:rPr>
        <w:t>аблюдательности</w:t>
      </w:r>
      <w:proofErr w:type="spellEnd"/>
      <w:r w:rsidRPr="005C4E50">
        <w:rPr>
          <w:rFonts w:ascii="Times New Roman" w:hAnsi="Times New Roman" w:cs="Times New Roman"/>
          <w:bCs/>
          <w:sz w:val="24"/>
          <w:szCs w:val="24"/>
        </w:rPr>
        <w:t>, памяти;</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sz w:val="24"/>
          <w:szCs w:val="24"/>
        </w:rPr>
        <w:t>Развитие фантазии, воображения, творческого технического и художественного мышления, конструкторских способностей.</w:t>
      </w:r>
    </w:p>
    <w:p w:rsidR="003C53EE" w:rsidRDefault="003C53EE" w:rsidP="005C4E50">
      <w:pPr>
        <w:pStyle w:val="a4"/>
        <w:jc w:val="center"/>
        <w:rPr>
          <w:rFonts w:ascii="Times New Roman" w:hAnsi="Times New Roman" w:cs="Times New Roman"/>
          <w:b/>
          <w:sz w:val="28"/>
          <w:szCs w:val="28"/>
        </w:rPr>
      </w:pPr>
    </w:p>
    <w:p w:rsidR="0083794C" w:rsidRPr="005C4E50" w:rsidRDefault="0083794C" w:rsidP="005C4E50">
      <w:pPr>
        <w:pStyle w:val="a4"/>
        <w:jc w:val="center"/>
        <w:rPr>
          <w:rFonts w:ascii="Times New Roman" w:hAnsi="Times New Roman" w:cs="Times New Roman"/>
          <w:b/>
          <w:sz w:val="28"/>
          <w:szCs w:val="28"/>
        </w:rPr>
      </w:pPr>
      <w:r w:rsidRPr="005C4E50">
        <w:rPr>
          <w:rFonts w:ascii="Times New Roman" w:hAnsi="Times New Roman" w:cs="Times New Roman"/>
          <w:b/>
          <w:sz w:val="28"/>
          <w:szCs w:val="28"/>
        </w:rPr>
        <w:t xml:space="preserve">Общая характеристика </w:t>
      </w:r>
      <w:r w:rsidR="003C53EE">
        <w:rPr>
          <w:rFonts w:ascii="Times New Roman" w:hAnsi="Times New Roman" w:cs="Times New Roman"/>
          <w:b/>
          <w:sz w:val="28"/>
          <w:szCs w:val="28"/>
        </w:rPr>
        <w:t>учебного курса</w:t>
      </w:r>
    </w:p>
    <w:p w:rsidR="0083794C" w:rsidRPr="005C4E50" w:rsidRDefault="00CA559C" w:rsidP="00C51D01">
      <w:pPr>
        <w:pStyle w:val="a4"/>
        <w:jc w:val="both"/>
        <w:rPr>
          <w:rFonts w:ascii="Times New Roman" w:hAnsi="Times New Roman" w:cs="Times New Roman"/>
          <w:sz w:val="24"/>
          <w:szCs w:val="24"/>
        </w:rPr>
      </w:pPr>
      <w:r w:rsidRPr="005C4E50">
        <w:rPr>
          <w:rFonts w:ascii="Times New Roman" w:hAnsi="Times New Roman" w:cs="Times New Roman"/>
          <w:sz w:val="24"/>
          <w:szCs w:val="24"/>
        </w:rPr>
        <w:tab/>
      </w:r>
      <w:r w:rsidR="0083794C" w:rsidRPr="005C4E50">
        <w:rPr>
          <w:rFonts w:ascii="Times New Roman" w:hAnsi="Times New Roman" w:cs="Times New Roman"/>
          <w:sz w:val="24"/>
          <w:szCs w:val="24"/>
        </w:rPr>
        <w:t xml:space="preserve">Обучение строится на основе </w:t>
      </w:r>
      <w:proofErr w:type="spellStart"/>
      <w:r w:rsidR="0083794C" w:rsidRPr="005C4E50">
        <w:rPr>
          <w:rFonts w:ascii="Times New Roman" w:hAnsi="Times New Roman" w:cs="Times New Roman"/>
          <w:sz w:val="24"/>
          <w:szCs w:val="24"/>
        </w:rPr>
        <w:t>системно-деятельностного</w:t>
      </w:r>
      <w:proofErr w:type="spellEnd"/>
      <w:r w:rsidR="0083794C" w:rsidRPr="005C4E50">
        <w:rPr>
          <w:rFonts w:ascii="Times New Roman" w:hAnsi="Times New Roman" w:cs="Times New Roman"/>
          <w:sz w:val="24"/>
          <w:szCs w:val="24"/>
        </w:rPr>
        <w:t xml:space="preserve"> подхода, который реализуется через следующие технологии:  </w:t>
      </w:r>
      <w:proofErr w:type="spellStart"/>
      <w:r w:rsidR="0083794C" w:rsidRPr="005C4E50">
        <w:rPr>
          <w:rFonts w:ascii="Times New Roman" w:hAnsi="Times New Roman" w:cs="Times New Roman"/>
          <w:sz w:val="24"/>
          <w:szCs w:val="24"/>
        </w:rPr>
        <w:t>здоровьесберегающие</w:t>
      </w:r>
      <w:proofErr w:type="spellEnd"/>
      <w:r w:rsidR="0083794C" w:rsidRPr="005C4E50">
        <w:rPr>
          <w:rFonts w:ascii="Times New Roman" w:hAnsi="Times New Roman" w:cs="Times New Roman"/>
          <w:sz w:val="24"/>
          <w:szCs w:val="24"/>
        </w:rPr>
        <w:t xml:space="preserve">. </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sz w:val="24"/>
          <w:szCs w:val="24"/>
        </w:rPr>
        <w:t>Деятельность учащихся организуется через следующие способы:</w:t>
      </w:r>
    </w:p>
    <w:p w:rsidR="0083794C" w:rsidRPr="005C4E50" w:rsidRDefault="0083794C" w:rsidP="00C51D01">
      <w:pPr>
        <w:pStyle w:val="a4"/>
        <w:jc w:val="both"/>
        <w:rPr>
          <w:rFonts w:ascii="Times New Roman" w:hAnsi="Times New Roman" w:cs="Times New Roman"/>
          <w:sz w:val="24"/>
          <w:szCs w:val="24"/>
        </w:rPr>
      </w:pPr>
      <w:r w:rsidRPr="005C4E50">
        <w:rPr>
          <w:rFonts w:ascii="Times New Roman" w:hAnsi="Times New Roman" w:cs="Times New Roman"/>
          <w:sz w:val="24"/>
          <w:szCs w:val="24"/>
        </w:rPr>
        <w:t xml:space="preserve"> - </w:t>
      </w:r>
      <w:proofErr w:type="spellStart"/>
      <w:r w:rsidRPr="005C4E50">
        <w:rPr>
          <w:rFonts w:ascii="Times New Roman" w:hAnsi="Times New Roman" w:cs="Times New Roman"/>
          <w:sz w:val="24"/>
          <w:szCs w:val="24"/>
        </w:rPr>
        <w:t>проблематизацию</w:t>
      </w:r>
      <w:proofErr w:type="spellEnd"/>
      <w:r w:rsidRPr="005C4E50">
        <w:rPr>
          <w:rFonts w:ascii="Times New Roman" w:hAnsi="Times New Roman" w:cs="Times New Roman"/>
          <w:sz w:val="24"/>
          <w:szCs w:val="24"/>
        </w:rPr>
        <w:t xml:space="preserve">; - </w:t>
      </w:r>
      <w:proofErr w:type="spellStart"/>
      <w:r w:rsidRPr="005C4E50">
        <w:rPr>
          <w:rFonts w:ascii="Times New Roman" w:hAnsi="Times New Roman" w:cs="Times New Roman"/>
          <w:sz w:val="24"/>
          <w:szCs w:val="24"/>
        </w:rPr>
        <w:t>целеполагание</w:t>
      </w:r>
      <w:proofErr w:type="spellEnd"/>
      <w:r w:rsidRPr="005C4E50">
        <w:rPr>
          <w:rFonts w:ascii="Times New Roman" w:hAnsi="Times New Roman" w:cs="Times New Roman"/>
          <w:sz w:val="24"/>
          <w:szCs w:val="24"/>
        </w:rPr>
        <w:t>; - планирование;- моделирование; - сравнение, классификацию, группировку;  - действия анализа, синтеза и обобщения.</w:t>
      </w:r>
    </w:p>
    <w:p w:rsidR="0083794C" w:rsidRPr="005C4E50" w:rsidRDefault="00CA559C" w:rsidP="00CA559C">
      <w:pPr>
        <w:pStyle w:val="2"/>
        <w:spacing w:after="0"/>
        <w:ind w:left="0"/>
        <w:jc w:val="both"/>
        <w:rPr>
          <w:sz w:val="24"/>
          <w:szCs w:val="24"/>
        </w:rPr>
      </w:pPr>
      <w:r w:rsidRPr="005C4E50">
        <w:rPr>
          <w:rFonts w:eastAsiaTheme="minorEastAsia"/>
          <w:sz w:val="24"/>
          <w:szCs w:val="24"/>
        </w:rPr>
        <w:tab/>
      </w:r>
      <w:proofErr w:type="gramStart"/>
      <w:r w:rsidR="0083794C" w:rsidRPr="005C4E50">
        <w:rPr>
          <w:sz w:val="24"/>
          <w:szCs w:val="24"/>
        </w:rPr>
        <w:t xml:space="preserve">В начальной школе закладываются основы технологического образования, позволяющие, во-первых, дать детям первоначальный </w:t>
      </w:r>
      <w:r w:rsidR="0083794C" w:rsidRPr="005C4E50">
        <w:rPr>
          <w:i/>
          <w:sz w:val="24"/>
          <w:szCs w:val="24"/>
        </w:rPr>
        <w:t>опыт преобразовательной</w:t>
      </w:r>
      <w:r w:rsidR="0083794C" w:rsidRPr="005C4E50">
        <w:rPr>
          <w:sz w:val="24"/>
          <w:szCs w:val="24"/>
        </w:rPr>
        <w:t xml:space="preserve"> художественно-творческой и технико-технологической </w:t>
      </w:r>
      <w:r w:rsidR="0083794C" w:rsidRPr="005C4E50">
        <w:rPr>
          <w:i/>
          <w:sz w:val="24"/>
          <w:szCs w:val="24"/>
        </w:rPr>
        <w:t>деятельности</w:t>
      </w:r>
      <w:r w:rsidR="0083794C" w:rsidRPr="005C4E50">
        <w:rPr>
          <w:sz w:val="24"/>
          <w:szCs w:val="24"/>
        </w:rPr>
        <w:t xml:space="preserve">, основанной на образцах духовно-культурного содержания и современных достижениях науки и техники, во-вторых, создать условия для самовыражения каждого ребенка в </w:t>
      </w:r>
      <w:r w:rsidR="0083794C" w:rsidRPr="005C4E50">
        <w:rPr>
          <w:sz w:val="24"/>
          <w:szCs w:val="24"/>
        </w:rPr>
        <w:lastRenderedPageBreak/>
        <w:t xml:space="preserve">его практической творческой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 </w:t>
      </w:r>
      <w:proofErr w:type="gramEnd"/>
    </w:p>
    <w:p w:rsidR="0083794C" w:rsidRPr="005C4E50" w:rsidRDefault="0083794C" w:rsidP="00CA559C">
      <w:pPr>
        <w:pStyle w:val="2"/>
        <w:overflowPunct/>
        <w:adjustRightInd/>
        <w:spacing w:after="0"/>
        <w:ind w:left="0" w:firstLine="708"/>
        <w:jc w:val="both"/>
        <w:rPr>
          <w:sz w:val="24"/>
          <w:szCs w:val="24"/>
        </w:rPr>
      </w:pPr>
      <w:r w:rsidRPr="005C4E50">
        <w:rPr>
          <w:sz w:val="24"/>
          <w:szCs w:val="24"/>
        </w:rPr>
        <w:t xml:space="preserve">Данный курс носит интегрированный характер. Суть интеграции заключается в знакомстве с различными явлениями материального мира, объединенными общими, присущими им закономерностями, которые проявляются в способах реализации человеческой деятельности, в технологиях преобразования сырья, энергии, информации. Практико-ориентированная направленность содержания учебного предмета «Технология» обеспечивает </w:t>
      </w:r>
      <w:r w:rsidRPr="005C4E50">
        <w:rPr>
          <w:i/>
          <w:sz w:val="24"/>
          <w:szCs w:val="24"/>
        </w:rPr>
        <w:t>интеграцию знаний, полученных при изучении других учебных предметов</w:t>
      </w:r>
      <w:r w:rsidRPr="005C4E50">
        <w:rPr>
          <w:sz w:val="24"/>
          <w:szCs w:val="24"/>
        </w:rPr>
        <w:t xml:space="preserve"> (изобразительного искусства, математики, окружающего мира, русского (родного) языка, литературного чтения), и позволяет реализовать </w:t>
      </w:r>
      <w:proofErr w:type="spellStart"/>
      <w:r w:rsidRPr="005C4E50">
        <w:rPr>
          <w:sz w:val="24"/>
          <w:szCs w:val="24"/>
        </w:rPr>
        <w:t>ихв</w:t>
      </w:r>
      <w:proofErr w:type="spellEnd"/>
      <w:r w:rsidRPr="005C4E50">
        <w:rPr>
          <w:sz w:val="24"/>
          <w:szCs w:val="24"/>
        </w:rPr>
        <w:t xml:space="preserve"> интеллектуально-практической деятельности ученика. Это, в свою очередь, создает условия для развития инициативности, изобретательности, гибкости мышления.</w:t>
      </w:r>
    </w:p>
    <w:p w:rsidR="0083794C" w:rsidRPr="005C4E50" w:rsidRDefault="0083794C" w:rsidP="00CA559C">
      <w:pPr>
        <w:spacing w:after="0"/>
        <w:ind w:left="-57" w:right="57" w:firstLine="567"/>
        <w:jc w:val="both"/>
        <w:rPr>
          <w:rFonts w:ascii="Times New Roman" w:eastAsia="Times New Roman" w:hAnsi="Times New Roman" w:cs="Times New Roman"/>
          <w:sz w:val="24"/>
          <w:szCs w:val="24"/>
        </w:rPr>
      </w:pPr>
      <w:proofErr w:type="gramStart"/>
      <w:r w:rsidRPr="005C4E50">
        <w:rPr>
          <w:rFonts w:ascii="Times New Roman" w:eastAsia="Times New Roman" w:hAnsi="Times New Roman" w:cs="Times New Roman"/>
          <w:bCs/>
          <w:i/>
          <w:iCs/>
          <w:sz w:val="24"/>
          <w:szCs w:val="24"/>
        </w:rPr>
        <w:t>Изобразительное</w:t>
      </w:r>
      <w:proofErr w:type="gramEnd"/>
      <w:r w:rsidRPr="005C4E50">
        <w:rPr>
          <w:rFonts w:ascii="Times New Roman" w:eastAsia="Times New Roman" w:hAnsi="Times New Roman" w:cs="Times New Roman"/>
          <w:bCs/>
          <w:i/>
          <w:iCs/>
          <w:sz w:val="24"/>
          <w:szCs w:val="24"/>
        </w:rPr>
        <w:t xml:space="preserve"> </w:t>
      </w:r>
      <w:proofErr w:type="spellStart"/>
      <w:r w:rsidRPr="005C4E50">
        <w:rPr>
          <w:rFonts w:ascii="Times New Roman" w:eastAsia="Times New Roman" w:hAnsi="Times New Roman" w:cs="Times New Roman"/>
          <w:bCs/>
          <w:i/>
          <w:iCs/>
          <w:sz w:val="24"/>
          <w:szCs w:val="24"/>
        </w:rPr>
        <w:t>искусство</w:t>
      </w:r>
      <w:r w:rsidRPr="005C4E50">
        <w:rPr>
          <w:rFonts w:ascii="Times New Roman" w:eastAsia="Times New Roman" w:hAnsi="Times New Roman" w:cs="Times New Roman"/>
          <w:sz w:val="24"/>
          <w:szCs w:val="24"/>
        </w:rPr>
        <w:t>дает</w:t>
      </w:r>
      <w:proofErr w:type="spellEnd"/>
      <w:r w:rsidRPr="005C4E50">
        <w:rPr>
          <w:rFonts w:ascii="Times New Roman" w:eastAsia="Times New Roman" w:hAnsi="Times New Roman" w:cs="Times New Roman"/>
          <w:sz w:val="24"/>
          <w:szCs w:val="24"/>
        </w:rPr>
        <w:t xml:space="preserve"> возможность использовать средства художественной выразительности в целях гармонизации форм и конструкций при изготовлении изделий на основе законов и правил декоративно-прикладного искусства и дизайна. </w:t>
      </w:r>
    </w:p>
    <w:p w:rsidR="0083794C" w:rsidRPr="005C4E50" w:rsidRDefault="0083794C" w:rsidP="00CA559C">
      <w:pPr>
        <w:spacing w:after="0"/>
        <w:ind w:left="-57" w:right="57" w:firstLine="567"/>
        <w:jc w:val="both"/>
        <w:rPr>
          <w:rFonts w:ascii="Times New Roman" w:eastAsia="Times New Roman" w:hAnsi="Times New Roman" w:cs="Times New Roman"/>
          <w:sz w:val="24"/>
          <w:szCs w:val="24"/>
        </w:rPr>
      </w:pPr>
      <w:r w:rsidRPr="005C4E50">
        <w:rPr>
          <w:rFonts w:ascii="Times New Roman" w:eastAsia="Times New Roman" w:hAnsi="Times New Roman" w:cs="Times New Roman"/>
          <w:bCs/>
          <w:i/>
          <w:iCs/>
          <w:sz w:val="24"/>
          <w:szCs w:val="24"/>
        </w:rPr>
        <w:t>Математика</w:t>
      </w:r>
      <w:r w:rsidRPr="005C4E50">
        <w:rPr>
          <w:rFonts w:ascii="Times New Roman" w:eastAsia="Times New Roman" w:hAnsi="Times New Roman" w:cs="Times New Roman"/>
          <w:sz w:val="24"/>
          <w:szCs w:val="24"/>
        </w:rPr>
        <w:t xml:space="preserve">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формами, телами, именованными числами. </w:t>
      </w:r>
    </w:p>
    <w:p w:rsidR="0083794C" w:rsidRPr="005C4E50" w:rsidRDefault="0083794C" w:rsidP="00CA559C">
      <w:pPr>
        <w:spacing w:after="0"/>
        <w:ind w:left="-57" w:right="57" w:firstLine="567"/>
        <w:jc w:val="both"/>
        <w:rPr>
          <w:rFonts w:ascii="Times New Roman" w:eastAsia="Times New Roman" w:hAnsi="Times New Roman" w:cs="Times New Roman"/>
          <w:sz w:val="24"/>
          <w:szCs w:val="24"/>
        </w:rPr>
      </w:pPr>
      <w:r w:rsidRPr="005C4E50">
        <w:rPr>
          <w:rFonts w:ascii="Times New Roman" w:eastAsia="Times New Roman" w:hAnsi="Times New Roman" w:cs="Times New Roman"/>
          <w:bCs/>
          <w:i/>
          <w:iCs/>
          <w:sz w:val="24"/>
          <w:szCs w:val="24"/>
        </w:rPr>
        <w:t>Окружающий мир</w:t>
      </w:r>
      <w:r w:rsidRPr="005C4E50">
        <w:rPr>
          <w:rFonts w:ascii="Times New Roman" w:eastAsia="Times New Roman" w:hAnsi="Times New Roman" w:cs="Times New Roman"/>
          <w:sz w:val="24"/>
          <w:szCs w:val="24"/>
        </w:rPr>
        <w:t xml:space="preserve">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rsidR="0083794C" w:rsidRPr="005C4E50" w:rsidRDefault="0083794C" w:rsidP="00CA559C">
      <w:pPr>
        <w:spacing w:after="0"/>
        <w:ind w:left="-57" w:right="57" w:firstLine="567"/>
        <w:jc w:val="both"/>
        <w:rPr>
          <w:rFonts w:ascii="Times New Roman" w:eastAsia="Times New Roman" w:hAnsi="Times New Roman" w:cs="Times New Roman"/>
          <w:sz w:val="24"/>
          <w:szCs w:val="24"/>
        </w:rPr>
      </w:pPr>
      <w:proofErr w:type="gramStart"/>
      <w:r w:rsidRPr="005C4E50">
        <w:rPr>
          <w:rFonts w:ascii="Times New Roman" w:eastAsia="Times New Roman" w:hAnsi="Times New Roman" w:cs="Times New Roman"/>
          <w:bCs/>
          <w:i/>
          <w:iCs/>
          <w:sz w:val="24"/>
          <w:szCs w:val="24"/>
        </w:rPr>
        <w:t>Родной язык</w:t>
      </w:r>
      <w:r w:rsidRPr="005C4E50">
        <w:rPr>
          <w:rFonts w:ascii="Times New Roman" w:eastAsia="Times New Roman" w:hAnsi="Times New Roman" w:cs="Times New Roman"/>
          <w:sz w:val="24"/>
          <w:szCs w:val="24"/>
        </w:rPr>
        <w:t xml:space="preserve">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roofErr w:type="gramEnd"/>
    </w:p>
    <w:p w:rsidR="0083794C" w:rsidRPr="005C4E50" w:rsidRDefault="0083794C" w:rsidP="00CA559C">
      <w:pPr>
        <w:spacing w:after="0"/>
        <w:ind w:left="-57" w:right="57" w:firstLine="567"/>
        <w:jc w:val="both"/>
        <w:rPr>
          <w:rFonts w:ascii="Times New Roman" w:eastAsia="Times New Roman" w:hAnsi="Times New Roman" w:cs="Times New Roman"/>
          <w:sz w:val="24"/>
          <w:szCs w:val="24"/>
        </w:rPr>
      </w:pPr>
      <w:r w:rsidRPr="005C4E50">
        <w:rPr>
          <w:rFonts w:ascii="Times New Roman" w:eastAsia="Times New Roman" w:hAnsi="Times New Roman" w:cs="Times New Roman"/>
          <w:bCs/>
          <w:i/>
          <w:iCs/>
          <w:sz w:val="24"/>
          <w:szCs w:val="24"/>
        </w:rPr>
        <w:t>Литературное чтение</w:t>
      </w:r>
      <w:r w:rsidRPr="005C4E50">
        <w:rPr>
          <w:rFonts w:ascii="Times New Roman" w:eastAsia="Times New Roman" w:hAnsi="Times New Roman" w:cs="Times New Roman"/>
          <w:sz w:val="24"/>
          <w:szCs w:val="24"/>
        </w:rPr>
        <w:t xml:space="preserve"> — работа с текстами для создания образа, реализуемого в изделии. </w:t>
      </w:r>
    </w:p>
    <w:p w:rsidR="0083794C" w:rsidRPr="005C4E50" w:rsidRDefault="0083794C" w:rsidP="00CA559C">
      <w:pPr>
        <w:pStyle w:val="2"/>
        <w:overflowPunct/>
        <w:adjustRightInd/>
        <w:spacing w:after="0"/>
        <w:ind w:left="0" w:firstLine="567"/>
        <w:jc w:val="both"/>
        <w:rPr>
          <w:sz w:val="24"/>
          <w:szCs w:val="24"/>
        </w:rPr>
      </w:pPr>
      <w:r w:rsidRPr="005C4E50">
        <w:rPr>
          <w:sz w:val="24"/>
          <w:szCs w:val="24"/>
        </w:rPr>
        <w:t xml:space="preserve">Продуктивная деятельность учащихся на уроках технологии создает уникальную основу для </w:t>
      </w:r>
      <w:r w:rsidRPr="005C4E50">
        <w:rPr>
          <w:i/>
          <w:sz w:val="24"/>
          <w:szCs w:val="24"/>
        </w:rPr>
        <w:t>самореализации личности</w:t>
      </w:r>
      <w:r w:rsidRPr="005C4E50">
        <w:rPr>
          <w:sz w:val="24"/>
          <w:szCs w:val="24"/>
        </w:rPr>
        <w:t xml:space="preserve">. Благодаря включению в элементарную проектную деятельность учащиеся могут применить свои умения, заслужить одобрение и получить признание (например, за проявленную в работе добросовестность, упорство в достижении цели или за авторство оригинальной творческой идеи, воплощенной в материальный продукт). Именно так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развития творчества, что создает предпосылки для более успешной </w:t>
      </w:r>
      <w:r w:rsidRPr="005C4E50">
        <w:rPr>
          <w:i/>
          <w:sz w:val="24"/>
          <w:szCs w:val="24"/>
        </w:rPr>
        <w:t>социализации.</w:t>
      </w:r>
    </w:p>
    <w:p w:rsidR="00D861A1" w:rsidRPr="005C4E50" w:rsidRDefault="0083794C" w:rsidP="00CA559C">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Возможность создания и реализации моделей социального поведения при работе в малых группах обеспечивает благоприятные условия для </w:t>
      </w:r>
      <w:r w:rsidRPr="005C4E50">
        <w:rPr>
          <w:rFonts w:ascii="Times New Roman" w:hAnsi="Times New Roman" w:cs="Times New Roman"/>
          <w:i/>
          <w:sz w:val="24"/>
          <w:szCs w:val="24"/>
        </w:rPr>
        <w:t>коммуникативной практики</w:t>
      </w:r>
      <w:r w:rsidRPr="005C4E50">
        <w:rPr>
          <w:rFonts w:ascii="Times New Roman" w:hAnsi="Times New Roman" w:cs="Times New Roman"/>
          <w:sz w:val="24"/>
          <w:szCs w:val="24"/>
        </w:rPr>
        <w:t xml:space="preserve"> учащихся и для социальной адаптации в целом.</w:t>
      </w:r>
    </w:p>
    <w:p w:rsidR="00CA559C" w:rsidRPr="005C4E50" w:rsidRDefault="00CA559C" w:rsidP="00CA559C">
      <w:pPr>
        <w:spacing w:after="0"/>
        <w:ind w:right="57" w:firstLine="510"/>
        <w:jc w:val="both"/>
        <w:rPr>
          <w:rFonts w:ascii="Times New Roman" w:hAnsi="Times New Roman" w:cs="Times New Roman"/>
          <w:sz w:val="24"/>
          <w:szCs w:val="24"/>
        </w:rPr>
      </w:pPr>
      <w:r w:rsidRPr="005C4E50">
        <w:rPr>
          <w:rFonts w:ascii="Times New Roman" w:hAnsi="Times New Roman" w:cs="Times New Roman"/>
          <w:iCs/>
          <w:sz w:val="24"/>
          <w:szCs w:val="24"/>
        </w:rPr>
        <w:t xml:space="preserve">Содержание </w:t>
      </w:r>
      <w:r w:rsidRPr="005C4E50">
        <w:rPr>
          <w:rFonts w:ascii="Times New Roman" w:hAnsi="Times New Roman" w:cs="Times New Roman"/>
          <w:sz w:val="24"/>
          <w:szCs w:val="24"/>
        </w:rPr>
        <w:t xml:space="preserve">курса рассматривается, прежде всего, как средство развития социально значимых личностных качеств каждого ребенка, формирования элементарных технико-технологических умений, основ </w:t>
      </w:r>
      <w:proofErr w:type="gramStart"/>
      <w:r w:rsidRPr="005C4E50">
        <w:rPr>
          <w:rFonts w:ascii="Times New Roman" w:hAnsi="Times New Roman" w:cs="Times New Roman"/>
          <w:sz w:val="24"/>
          <w:szCs w:val="24"/>
        </w:rPr>
        <w:t>проектной</w:t>
      </w:r>
      <w:proofErr w:type="gramEnd"/>
      <w:r w:rsidRPr="005C4E50">
        <w:rPr>
          <w:rFonts w:ascii="Times New Roman" w:hAnsi="Times New Roman" w:cs="Times New Roman"/>
          <w:sz w:val="24"/>
          <w:szCs w:val="24"/>
        </w:rPr>
        <w:t xml:space="preserve"> деятельности. Сквозная идея содержания — внутреннее стремление человека к познанию мира, реализации своих жизненных и эстетических потребностей. Технология представлена как способ </w:t>
      </w:r>
      <w:r w:rsidRPr="005C4E50">
        <w:rPr>
          <w:rFonts w:ascii="Times New Roman" w:hAnsi="Times New Roman" w:cs="Times New Roman"/>
          <w:sz w:val="24"/>
          <w:szCs w:val="24"/>
        </w:rPr>
        <w:lastRenderedPageBreak/>
        <w:t xml:space="preserve">реализации жизненно важных потребностей людей, расширения и обогащения этих потребностей; влияние научных открытий (в частности, в области физики) на технический прогресс и технических изобретений на развитие наук (например, изобретение микроскопа и телескопа), повседневную жизнь людей, общественное сознание, отношение к природе. </w:t>
      </w:r>
      <w:proofErr w:type="gramStart"/>
      <w:r w:rsidRPr="005C4E50">
        <w:rPr>
          <w:rFonts w:ascii="Times New Roman" w:hAnsi="Times New Roman" w:cs="Times New Roman"/>
          <w:sz w:val="24"/>
          <w:szCs w:val="24"/>
        </w:rPr>
        <w:t xml:space="preserve">Особый акцент — на результаты научно-технической деятельности человека (главным образом в </w:t>
      </w:r>
      <w:r w:rsidRPr="005C4E50">
        <w:rPr>
          <w:rFonts w:ascii="Times New Roman" w:hAnsi="Times New Roman" w:cs="Times New Roman"/>
          <w:sz w:val="24"/>
          <w:szCs w:val="24"/>
          <w:lang w:val="en-US"/>
        </w:rPr>
        <w:t>XX</w:t>
      </w:r>
      <w:r w:rsidRPr="005C4E50">
        <w:rPr>
          <w:rFonts w:ascii="Times New Roman" w:hAnsi="Times New Roman" w:cs="Times New Roman"/>
          <w:sz w:val="24"/>
          <w:szCs w:val="24"/>
        </w:rPr>
        <w:t xml:space="preserve"> — начале </w:t>
      </w:r>
      <w:r w:rsidRPr="005C4E50">
        <w:rPr>
          <w:rFonts w:ascii="Times New Roman" w:hAnsi="Times New Roman" w:cs="Times New Roman"/>
          <w:sz w:val="24"/>
          <w:szCs w:val="24"/>
          <w:lang w:val="en-US"/>
        </w:rPr>
        <w:t>XXI</w:t>
      </w:r>
      <w:r w:rsidRPr="005C4E50">
        <w:rPr>
          <w:rFonts w:ascii="Times New Roman" w:hAnsi="Times New Roman" w:cs="Times New Roman"/>
          <w:sz w:val="24"/>
          <w:szCs w:val="24"/>
        </w:rPr>
        <w:t xml:space="preserve"> в.) и на состояние окружающей среды, т. е. на проблемы экологии.</w:t>
      </w:r>
      <w:proofErr w:type="gramEnd"/>
      <w:r w:rsidRPr="005C4E50">
        <w:rPr>
          <w:rFonts w:ascii="Times New Roman" w:hAnsi="Times New Roman" w:cs="Times New Roman"/>
          <w:sz w:val="24"/>
          <w:szCs w:val="24"/>
        </w:rPr>
        <w:t xml:space="preserve"> История развития материальной культуры перекликается с историей развития духовной культуры, которая в своей практической составляющей также по-своему технологична.</w:t>
      </w:r>
    </w:p>
    <w:p w:rsidR="00CA559C" w:rsidRPr="005C4E50" w:rsidRDefault="00CA559C" w:rsidP="00CA559C">
      <w:pPr>
        <w:spacing w:after="0"/>
        <w:ind w:left="-57" w:right="57" w:firstLine="567"/>
        <w:jc w:val="both"/>
        <w:rPr>
          <w:rFonts w:ascii="Times New Roman" w:hAnsi="Times New Roman" w:cs="Times New Roman"/>
          <w:sz w:val="24"/>
          <w:szCs w:val="24"/>
        </w:rPr>
      </w:pPr>
      <w:r w:rsidRPr="005C4E50">
        <w:rPr>
          <w:rFonts w:ascii="Times New Roman" w:hAnsi="Times New Roman" w:cs="Times New Roman"/>
          <w:sz w:val="24"/>
          <w:szCs w:val="24"/>
        </w:rPr>
        <w:t>Содержание курса целенаправленно отобрано, структурировано по двум основным содержательным линиям.</w:t>
      </w:r>
    </w:p>
    <w:p w:rsidR="00CA559C" w:rsidRPr="005C4E50" w:rsidRDefault="00CA559C" w:rsidP="00CA559C">
      <w:pPr>
        <w:spacing w:after="0"/>
        <w:ind w:firstLine="567"/>
        <w:jc w:val="both"/>
        <w:rPr>
          <w:rFonts w:ascii="Times New Roman" w:hAnsi="Times New Roman" w:cs="Times New Roman"/>
          <w:i/>
          <w:iCs/>
          <w:sz w:val="24"/>
          <w:szCs w:val="24"/>
        </w:rPr>
      </w:pPr>
      <w:r w:rsidRPr="005C4E50">
        <w:rPr>
          <w:rFonts w:ascii="Times New Roman" w:hAnsi="Times New Roman" w:cs="Times New Roman"/>
          <w:i/>
          <w:iCs/>
          <w:sz w:val="24"/>
          <w:szCs w:val="24"/>
        </w:rPr>
        <w:t xml:space="preserve">1. Основы технико-технологических знаний и умений, технологической культуры. </w:t>
      </w:r>
    </w:p>
    <w:p w:rsidR="00CA559C" w:rsidRPr="005C4E50" w:rsidRDefault="00CA559C" w:rsidP="00CA559C">
      <w:pPr>
        <w:spacing w:after="0"/>
        <w:ind w:firstLine="567"/>
        <w:jc w:val="both"/>
        <w:rPr>
          <w:rFonts w:ascii="Times New Roman" w:hAnsi="Times New Roman" w:cs="Times New Roman"/>
          <w:sz w:val="24"/>
          <w:szCs w:val="24"/>
        </w:rPr>
      </w:pPr>
      <w:r w:rsidRPr="005C4E50">
        <w:rPr>
          <w:rFonts w:ascii="Times New Roman" w:hAnsi="Times New Roman" w:cs="Times New Roman"/>
          <w:sz w:val="24"/>
          <w:szCs w:val="24"/>
        </w:rPr>
        <w:t xml:space="preserve">Линия включает информационно-познавательную и практическую части и построена в основном по концентрическому принципу. </w:t>
      </w:r>
      <w:proofErr w:type="gramStart"/>
      <w:r w:rsidRPr="005C4E50">
        <w:rPr>
          <w:rFonts w:ascii="Times New Roman" w:hAnsi="Times New Roman" w:cs="Times New Roman"/>
          <w:sz w:val="24"/>
          <w:szCs w:val="24"/>
        </w:rPr>
        <w:t>В начальной школе осваиваются элементарные знания и умения по технологии обработки материалов (технологические операции и приемы разметки, разделения заготовки на части, формообразования, сборки, отделки</w:t>
      </w:r>
      <w:r w:rsidRPr="005C4E50">
        <w:rPr>
          <w:rFonts w:ascii="Times New Roman" w:hAnsi="Times New Roman" w:cs="Times New Roman"/>
          <w:b/>
          <w:bCs/>
          <w:sz w:val="24"/>
          <w:szCs w:val="24"/>
        </w:rPr>
        <w:t>)</w:t>
      </w:r>
      <w:r w:rsidRPr="005C4E50">
        <w:rPr>
          <w:rFonts w:ascii="Times New Roman" w:hAnsi="Times New Roman" w:cs="Times New Roman"/>
          <w:sz w:val="24"/>
          <w:szCs w:val="24"/>
        </w:rPr>
        <w:t xml:space="preserve">, использованию техники в жизнедеятельности человека и т. п. Даются представления об информации и информационных технологиях, энергии и способах ее получения и использовании, об организации труда, мире профессий и т. п. </w:t>
      </w:r>
      <w:proofErr w:type="gramEnd"/>
    </w:p>
    <w:p w:rsidR="00CA559C" w:rsidRPr="005C4E50" w:rsidRDefault="00CA559C" w:rsidP="00CA559C">
      <w:pPr>
        <w:spacing w:after="0"/>
        <w:ind w:firstLine="567"/>
        <w:jc w:val="both"/>
        <w:rPr>
          <w:rFonts w:ascii="Times New Roman" w:hAnsi="Times New Roman" w:cs="Times New Roman"/>
          <w:sz w:val="24"/>
          <w:szCs w:val="24"/>
        </w:rPr>
      </w:pPr>
      <w:r w:rsidRPr="005C4E50">
        <w:rPr>
          <w:rFonts w:ascii="Times New Roman" w:hAnsi="Times New Roman" w:cs="Times New Roman"/>
          <w:sz w:val="24"/>
          <w:szCs w:val="24"/>
        </w:rPr>
        <w:t xml:space="preserve">Концентричность в изучении материала достигается тем, что элементы технологических знаний и умений изучаются по принципу укрупнения содержательных единиц, каковыми являются технологические операции, приемы и процессы, а также связанные с ними вопросы экономики и организации производства, общей культуры труда. От класса к классу школьники расширяют круг ранее изученных </w:t>
      </w:r>
      <w:proofErr w:type="spellStart"/>
      <w:r w:rsidRPr="005C4E50">
        <w:rPr>
          <w:rFonts w:ascii="Times New Roman" w:hAnsi="Times New Roman" w:cs="Times New Roman"/>
          <w:sz w:val="24"/>
          <w:szCs w:val="24"/>
        </w:rPr>
        <w:t>общетехнологических</w:t>
      </w:r>
      <w:proofErr w:type="spellEnd"/>
      <w:r w:rsidRPr="005C4E50">
        <w:rPr>
          <w:rFonts w:ascii="Times New Roman" w:hAnsi="Times New Roman" w:cs="Times New Roman"/>
          <w:sz w:val="24"/>
          <w:szCs w:val="24"/>
        </w:rPr>
        <w:t xml:space="preserve"> знаний, осваивая новые приемы, инструменты, материалы, виды труда.</w:t>
      </w:r>
    </w:p>
    <w:p w:rsidR="00CA559C" w:rsidRPr="005C4E50" w:rsidRDefault="00CA559C" w:rsidP="00CA559C">
      <w:pPr>
        <w:pStyle w:val="2"/>
        <w:spacing w:after="0"/>
        <w:ind w:left="0" w:firstLine="360"/>
        <w:jc w:val="both"/>
        <w:rPr>
          <w:sz w:val="24"/>
          <w:szCs w:val="24"/>
        </w:rPr>
      </w:pPr>
      <w:r w:rsidRPr="005C4E50">
        <w:rPr>
          <w:i/>
          <w:iCs/>
          <w:sz w:val="24"/>
          <w:szCs w:val="24"/>
        </w:rPr>
        <w:t>2. Из истории технологии.</w:t>
      </w:r>
    </w:p>
    <w:p w:rsidR="00CA559C" w:rsidRPr="005C4E50" w:rsidRDefault="00CA559C" w:rsidP="00CA559C">
      <w:pPr>
        <w:pStyle w:val="2"/>
        <w:spacing w:after="0"/>
        <w:ind w:left="0" w:firstLine="357"/>
        <w:jc w:val="both"/>
        <w:rPr>
          <w:sz w:val="24"/>
          <w:szCs w:val="24"/>
        </w:rPr>
      </w:pPr>
      <w:r w:rsidRPr="005C4E50">
        <w:rPr>
          <w:sz w:val="24"/>
          <w:szCs w:val="24"/>
        </w:rPr>
        <w:t>Линия отражает познавательную часть курса, имеет культурологическую направленность. Материал построен по линейному принципу и раскрывает общие закономерности и отдельные этапы практического (</w:t>
      </w:r>
      <w:proofErr w:type="spellStart"/>
      <w:r w:rsidRPr="005C4E50">
        <w:rPr>
          <w:sz w:val="24"/>
          <w:szCs w:val="24"/>
        </w:rPr>
        <w:t>деятельностного</w:t>
      </w:r>
      <w:proofErr w:type="spellEnd"/>
      <w:r w:rsidRPr="005C4E50">
        <w:rPr>
          <w:sz w:val="24"/>
          <w:szCs w:val="24"/>
        </w:rPr>
        <w:t xml:space="preserve">) освоения человеком окружающего мира, создания культурной среды. Отражены некоторые страницы истории человечества – от стихийного удовлетворения насущных жизненных потребностей древнего человека к зарождению социальных отношений, нашедших свое отражение в целенаправленном освоении окружающего мира и создании материальной культуры. Содержание линии раскрывает учащимся на уровне общих представлений закономерности зарождения ремесел (разделение труда), создания механизмов, использующих силу природных стихий (повышение производительности труда), изобретения парового двигателя и связанного с этим начала технической революции. Дается также представление о некоторых великих изобретениях человечества, породивших науки или способствовавших их развитию, о современном техническом прогрессе, его положительном и негативном влиянии на окружающую среду, особенно в экологическом плане. При этом центром внимания является человек, в первую очередь как человек-созидатель— </w:t>
      </w:r>
      <w:proofErr w:type="gramStart"/>
      <w:r w:rsidRPr="005C4E50">
        <w:rPr>
          <w:sz w:val="24"/>
          <w:szCs w:val="24"/>
        </w:rPr>
        <w:t>ду</w:t>
      </w:r>
      <w:proofErr w:type="gramEnd"/>
      <w:r w:rsidRPr="005C4E50">
        <w:rPr>
          <w:sz w:val="24"/>
          <w:szCs w:val="24"/>
        </w:rPr>
        <w:t xml:space="preserve">мающий, </w:t>
      </w:r>
      <w:proofErr w:type="spellStart"/>
      <w:r w:rsidRPr="005C4E50">
        <w:rPr>
          <w:sz w:val="24"/>
          <w:szCs w:val="24"/>
        </w:rPr>
        <w:t>творящий</w:t>
      </w:r>
      <w:r w:rsidRPr="005C4E50">
        <w:rPr>
          <w:bCs/>
          <w:sz w:val="24"/>
          <w:szCs w:val="24"/>
        </w:rPr>
        <w:t>,</w:t>
      </w:r>
      <w:r w:rsidRPr="005C4E50">
        <w:rPr>
          <w:sz w:val="24"/>
          <w:szCs w:val="24"/>
        </w:rPr>
        <w:t>стремящийся</w:t>
      </w:r>
      <w:proofErr w:type="spellEnd"/>
      <w:r w:rsidRPr="005C4E50">
        <w:rPr>
          <w:sz w:val="24"/>
          <w:szCs w:val="24"/>
        </w:rPr>
        <w:t xml:space="preserve"> удовлетворить свои материальные и духовно-эстетические потребности и при этом рождающий красоту.</w:t>
      </w:r>
    </w:p>
    <w:p w:rsidR="00CA559C" w:rsidRPr="005C4E50" w:rsidRDefault="00CA559C" w:rsidP="00CA559C">
      <w:pPr>
        <w:pStyle w:val="2"/>
        <w:spacing w:after="0"/>
        <w:ind w:left="0" w:firstLine="357"/>
        <w:jc w:val="both"/>
        <w:rPr>
          <w:sz w:val="24"/>
          <w:szCs w:val="24"/>
        </w:rPr>
      </w:pPr>
      <w:r w:rsidRPr="005C4E50">
        <w:rPr>
          <w:sz w:val="24"/>
          <w:szCs w:val="24"/>
        </w:rPr>
        <w:t>Особенности представления материала:</w:t>
      </w:r>
    </w:p>
    <w:p w:rsidR="00CA559C" w:rsidRPr="005C4E50" w:rsidRDefault="00CA559C" w:rsidP="00DF6C57">
      <w:pPr>
        <w:pStyle w:val="21"/>
        <w:numPr>
          <w:ilvl w:val="0"/>
          <w:numId w:val="1"/>
        </w:numPr>
        <w:tabs>
          <w:tab w:val="clear" w:pos="1287"/>
          <w:tab w:val="num" w:pos="720"/>
        </w:tabs>
        <w:spacing w:after="0" w:line="240" w:lineRule="auto"/>
        <w:ind w:left="0" w:firstLine="357"/>
        <w:jc w:val="both"/>
        <w:rPr>
          <w:bCs/>
          <w:sz w:val="24"/>
          <w:szCs w:val="24"/>
        </w:rPr>
      </w:pPr>
      <w:r w:rsidRPr="005C4E50">
        <w:rPr>
          <w:bCs/>
          <w:sz w:val="24"/>
          <w:szCs w:val="24"/>
        </w:rPr>
        <w:t>исторические события, явления, объекты изучаются в их связи с реальной окружающей детей средой;</w:t>
      </w:r>
    </w:p>
    <w:p w:rsidR="00CA559C" w:rsidRPr="005C4E50" w:rsidRDefault="00CA559C" w:rsidP="00DF6C57">
      <w:pPr>
        <w:pStyle w:val="21"/>
        <w:numPr>
          <w:ilvl w:val="0"/>
          <w:numId w:val="1"/>
        </w:numPr>
        <w:tabs>
          <w:tab w:val="clear" w:pos="1287"/>
          <w:tab w:val="num" w:pos="720"/>
        </w:tabs>
        <w:spacing w:after="0" w:line="240" w:lineRule="auto"/>
        <w:ind w:left="0" w:firstLine="357"/>
        <w:jc w:val="both"/>
        <w:rPr>
          <w:bCs/>
          <w:sz w:val="24"/>
          <w:szCs w:val="24"/>
        </w:rPr>
      </w:pPr>
      <w:r w:rsidRPr="005C4E50">
        <w:rPr>
          <w:bCs/>
          <w:sz w:val="24"/>
          <w:szCs w:val="24"/>
        </w:rPr>
        <w:t>преобразующая деятельность человека рассматривается в единстве и взаимосвязи с миром природы; раскрывается их взаимовлияние, как положительное, так и отрицательное, в том числе обсуждаются проблемы экологии;</w:t>
      </w:r>
    </w:p>
    <w:p w:rsidR="00CA559C" w:rsidRPr="005C4E50" w:rsidRDefault="00CA559C" w:rsidP="00DF6C57">
      <w:pPr>
        <w:pStyle w:val="21"/>
        <w:numPr>
          <w:ilvl w:val="0"/>
          <w:numId w:val="1"/>
        </w:numPr>
        <w:tabs>
          <w:tab w:val="clear" w:pos="1287"/>
          <w:tab w:val="num" w:pos="720"/>
        </w:tabs>
        <w:spacing w:after="0" w:line="240" w:lineRule="auto"/>
        <w:ind w:left="0" w:firstLine="357"/>
        <w:jc w:val="both"/>
        <w:rPr>
          <w:bCs/>
          <w:sz w:val="24"/>
          <w:szCs w:val="24"/>
        </w:rPr>
      </w:pPr>
      <w:r w:rsidRPr="005C4E50">
        <w:rPr>
          <w:bCs/>
          <w:sz w:val="24"/>
          <w:szCs w:val="24"/>
        </w:rPr>
        <w:lastRenderedPageBreak/>
        <w:t xml:space="preserve">показано, что технологии практических работ из века в век остаются почти неизменными, особенно ручных, ремесленнических (разметка, вырезание, соединение деталей, отделка изделия); </w:t>
      </w:r>
    </w:p>
    <w:p w:rsidR="00CA559C" w:rsidRPr="005C4E50" w:rsidRDefault="00CA559C" w:rsidP="00DF6C57">
      <w:pPr>
        <w:numPr>
          <w:ilvl w:val="0"/>
          <w:numId w:val="1"/>
        </w:numPr>
        <w:tabs>
          <w:tab w:val="clear" w:pos="1287"/>
          <w:tab w:val="num" w:pos="720"/>
        </w:tabs>
        <w:autoSpaceDE w:val="0"/>
        <w:autoSpaceDN w:val="0"/>
        <w:spacing w:after="0" w:line="240" w:lineRule="auto"/>
        <w:ind w:left="0" w:firstLine="357"/>
        <w:jc w:val="both"/>
        <w:rPr>
          <w:rFonts w:ascii="Times New Roman" w:hAnsi="Times New Roman" w:cs="Times New Roman"/>
          <w:sz w:val="24"/>
          <w:szCs w:val="24"/>
        </w:rPr>
      </w:pPr>
      <w:r w:rsidRPr="005C4E50">
        <w:rPr>
          <w:rFonts w:ascii="Times New Roman" w:hAnsi="Times New Roman" w:cs="Times New Roman"/>
          <w:sz w:val="24"/>
          <w:szCs w:val="24"/>
        </w:rPr>
        <w:t>осуществляется знакомство с основными движущими силами прогресса, в том числе рассматриваются причины и закономерности разделения труда, необходимость повышения производительности труда, этапы развития техники в помощь человеку и т. д.;</w:t>
      </w:r>
    </w:p>
    <w:p w:rsidR="00CA559C" w:rsidRPr="005C4E50" w:rsidRDefault="00CA559C" w:rsidP="00DF6C57">
      <w:pPr>
        <w:numPr>
          <w:ilvl w:val="0"/>
          <w:numId w:val="1"/>
        </w:numPr>
        <w:tabs>
          <w:tab w:val="clear" w:pos="1287"/>
          <w:tab w:val="num" w:pos="720"/>
        </w:tabs>
        <w:autoSpaceDE w:val="0"/>
        <w:autoSpaceDN w:val="0"/>
        <w:spacing w:after="0" w:line="240" w:lineRule="auto"/>
        <w:ind w:left="0" w:firstLine="357"/>
        <w:jc w:val="both"/>
        <w:rPr>
          <w:rFonts w:ascii="Times New Roman" w:hAnsi="Times New Roman" w:cs="Times New Roman"/>
          <w:sz w:val="24"/>
          <w:szCs w:val="24"/>
        </w:rPr>
      </w:pPr>
      <w:proofErr w:type="gramStart"/>
      <w:r w:rsidRPr="005C4E50">
        <w:rPr>
          <w:rFonts w:ascii="Times New Roman" w:hAnsi="Times New Roman" w:cs="Times New Roman"/>
          <w:sz w:val="24"/>
          <w:szCs w:val="24"/>
        </w:rPr>
        <w:t>подчеркивается, что творческая деятельность — естественная, сущностная потребность человека в познании мира и самореализации — проявляется, в частности, в изобретательстве, стимулирующем развитие производства или наук (физики, химии, астрономии, биологии, медицины).</w:t>
      </w:r>
      <w:proofErr w:type="gramEnd"/>
    </w:p>
    <w:p w:rsidR="00CA559C" w:rsidRPr="005C4E50" w:rsidRDefault="00CA559C" w:rsidP="00CA559C">
      <w:pPr>
        <w:pStyle w:val="2"/>
        <w:spacing w:after="0"/>
        <w:ind w:left="0" w:firstLine="360"/>
        <w:jc w:val="both"/>
        <w:rPr>
          <w:sz w:val="24"/>
          <w:szCs w:val="24"/>
        </w:rPr>
      </w:pPr>
      <w:r w:rsidRPr="005C4E50">
        <w:rPr>
          <w:sz w:val="24"/>
          <w:szCs w:val="24"/>
        </w:rPr>
        <w:t xml:space="preserve">Обе линии взаимосвязаны, что позволяет существенно расширить образовательные возможности предмета, приблизить его к окружающему миру ребенка в той его части, где человек взаимодействует с техникой, предметами быта, материальными продуктами духовной культуры, и представить освоение этого мира как непрерывный процесс в его историческом развитии. </w:t>
      </w:r>
    </w:p>
    <w:p w:rsidR="00CA559C" w:rsidRPr="005C4E50" w:rsidRDefault="00CA559C" w:rsidP="00CA559C">
      <w:pPr>
        <w:pStyle w:val="2"/>
        <w:spacing w:after="0"/>
        <w:ind w:left="0" w:firstLine="360"/>
        <w:jc w:val="both"/>
        <w:rPr>
          <w:sz w:val="24"/>
          <w:szCs w:val="24"/>
        </w:rPr>
      </w:pPr>
      <w:r w:rsidRPr="005C4E50">
        <w:rPr>
          <w:sz w:val="24"/>
          <w:szCs w:val="24"/>
        </w:rPr>
        <w:t>В программе эти содержательные линии представлены четырьмя разделами:</w:t>
      </w:r>
    </w:p>
    <w:p w:rsidR="00CA559C" w:rsidRPr="005C4E50" w:rsidRDefault="00CA559C" w:rsidP="00CA559C">
      <w:pPr>
        <w:pStyle w:val="2"/>
        <w:spacing w:after="0"/>
        <w:ind w:left="0" w:firstLine="360"/>
        <w:jc w:val="both"/>
        <w:rPr>
          <w:sz w:val="24"/>
          <w:szCs w:val="24"/>
        </w:rPr>
      </w:pPr>
      <w:r w:rsidRPr="005C4E50">
        <w:rPr>
          <w:sz w:val="24"/>
          <w:szCs w:val="24"/>
        </w:rPr>
        <w:t xml:space="preserve">1. Общекультурные и </w:t>
      </w:r>
      <w:proofErr w:type="spellStart"/>
      <w:r w:rsidRPr="005C4E50">
        <w:rPr>
          <w:sz w:val="24"/>
          <w:szCs w:val="24"/>
        </w:rPr>
        <w:t>общетрудовые</w:t>
      </w:r>
      <w:proofErr w:type="spellEnd"/>
      <w:r w:rsidRPr="005C4E50">
        <w:rPr>
          <w:sz w:val="24"/>
          <w:szCs w:val="24"/>
        </w:rPr>
        <w:t xml:space="preserve"> компетенции. Основы культуры труда, самообслуживание.</w:t>
      </w:r>
    </w:p>
    <w:p w:rsidR="00CA559C" w:rsidRPr="005C4E50" w:rsidRDefault="00CA559C" w:rsidP="00CA559C">
      <w:pPr>
        <w:pStyle w:val="2"/>
        <w:spacing w:after="0"/>
        <w:ind w:left="0" w:firstLine="360"/>
        <w:jc w:val="both"/>
        <w:rPr>
          <w:sz w:val="24"/>
          <w:szCs w:val="24"/>
        </w:rPr>
      </w:pPr>
      <w:r w:rsidRPr="005C4E50">
        <w:rPr>
          <w:sz w:val="24"/>
          <w:szCs w:val="24"/>
        </w:rPr>
        <w:t>2. Технология ручной обработки материалов. Элементы графической грамоты.</w:t>
      </w:r>
    </w:p>
    <w:p w:rsidR="00CA559C" w:rsidRPr="005C4E50" w:rsidRDefault="00CA559C" w:rsidP="00CA559C">
      <w:pPr>
        <w:pStyle w:val="2"/>
        <w:spacing w:after="0"/>
        <w:ind w:left="0" w:firstLine="360"/>
        <w:jc w:val="both"/>
        <w:rPr>
          <w:sz w:val="24"/>
          <w:szCs w:val="24"/>
        </w:rPr>
      </w:pPr>
      <w:r w:rsidRPr="005C4E50">
        <w:rPr>
          <w:sz w:val="24"/>
          <w:szCs w:val="24"/>
        </w:rPr>
        <w:t>3. Конструирование и моделирование.</w:t>
      </w:r>
    </w:p>
    <w:p w:rsidR="00CA559C" w:rsidRPr="005C4E50" w:rsidRDefault="00CA559C" w:rsidP="00CA559C">
      <w:pPr>
        <w:pStyle w:val="2"/>
        <w:spacing w:after="0"/>
        <w:ind w:left="0" w:firstLine="360"/>
        <w:jc w:val="both"/>
        <w:rPr>
          <w:sz w:val="24"/>
          <w:szCs w:val="24"/>
        </w:rPr>
      </w:pPr>
      <w:r w:rsidRPr="005C4E50">
        <w:rPr>
          <w:sz w:val="24"/>
          <w:szCs w:val="24"/>
        </w:rPr>
        <w:t>4. Использование информационных технологий (практика работы на компьютере).</w:t>
      </w:r>
    </w:p>
    <w:p w:rsidR="00CA559C" w:rsidRPr="005C4E50" w:rsidRDefault="00CA559C" w:rsidP="00CA559C">
      <w:pPr>
        <w:spacing w:after="0"/>
        <w:ind w:firstLine="360"/>
        <w:jc w:val="both"/>
        <w:rPr>
          <w:rFonts w:ascii="Times New Roman" w:hAnsi="Times New Roman" w:cs="Times New Roman"/>
          <w:sz w:val="24"/>
          <w:szCs w:val="24"/>
        </w:rPr>
      </w:pPr>
      <w:r w:rsidRPr="005C4E50">
        <w:rPr>
          <w:rFonts w:ascii="Times New Roman" w:hAnsi="Times New Roman" w:cs="Times New Roman"/>
          <w:sz w:val="24"/>
          <w:szCs w:val="24"/>
        </w:rPr>
        <w:t xml:space="preserve">Освоение предметных знаний и приобретение умений, формирование метапредметных основ деятельности и становление личностных качеств осуществляются в течение всего периода обучения. В 1 и 2 классах основное внимание уделяется освоению базовых предметных технико-технологических знаний и умений, а также воспитанию личностных (духовно-нравственных) качеств. В содержание включаются задания на развитие основ </w:t>
      </w:r>
      <w:proofErr w:type="gramStart"/>
      <w:r w:rsidRPr="005C4E50">
        <w:rPr>
          <w:rFonts w:ascii="Times New Roman" w:hAnsi="Times New Roman" w:cs="Times New Roman"/>
          <w:sz w:val="24"/>
          <w:szCs w:val="24"/>
        </w:rPr>
        <w:t>творческой</w:t>
      </w:r>
      <w:proofErr w:type="gramEnd"/>
      <w:r w:rsidRPr="005C4E50">
        <w:rPr>
          <w:rFonts w:ascii="Times New Roman" w:hAnsi="Times New Roman" w:cs="Times New Roman"/>
          <w:sz w:val="24"/>
          <w:szCs w:val="24"/>
        </w:rPr>
        <w:t xml:space="preserve"> деятельности. Учтены также требования адаптационного периода: освоение материала курса в течение первых недель обучения осуществляется в процессе экскурсий, прогулок, игр на воздухе.</w:t>
      </w:r>
    </w:p>
    <w:p w:rsidR="00CA559C" w:rsidRPr="005C4E50" w:rsidRDefault="00CA559C" w:rsidP="00CA559C">
      <w:pPr>
        <w:spacing w:after="0"/>
        <w:ind w:firstLine="360"/>
        <w:jc w:val="both"/>
        <w:rPr>
          <w:rFonts w:ascii="Times New Roman" w:hAnsi="Times New Roman" w:cs="Times New Roman"/>
          <w:sz w:val="24"/>
          <w:szCs w:val="24"/>
        </w:rPr>
      </w:pPr>
      <w:r w:rsidRPr="005C4E50">
        <w:rPr>
          <w:rFonts w:ascii="Times New Roman" w:hAnsi="Times New Roman" w:cs="Times New Roman"/>
          <w:sz w:val="24"/>
          <w:szCs w:val="24"/>
        </w:rPr>
        <w:t xml:space="preserve">В 3 и 4 классах освоение предметных знаний и умений осуществляется посредством переноса известного в новые ситуации, на первый план выходит развитие коммуникативных и социальных качеств личности, а также развитие основ творческой деятельности, высшая форма которой – проект. </w:t>
      </w:r>
    </w:p>
    <w:p w:rsidR="00CA559C" w:rsidRPr="005C4E50" w:rsidRDefault="00CA559C" w:rsidP="00CA559C">
      <w:pPr>
        <w:spacing w:after="0"/>
        <w:ind w:left="-57" w:right="57" w:firstLine="567"/>
        <w:jc w:val="both"/>
        <w:rPr>
          <w:rFonts w:ascii="Times New Roman" w:hAnsi="Times New Roman" w:cs="Times New Roman"/>
          <w:sz w:val="24"/>
          <w:szCs w:val="24"/>
        </w:rPr>
      </w:pPr>
      <w:r w:rsidRPr="005C4E50">
        <w:rPr>
          <w:rFonts w:ascii="Times New Roman" w:hAnsi="Times New Roman" w:cs="Times New Roman"/>
          <w:sz w:val="24"/>
          <w:szCs w:val="24"/>
        </w:rPr>
        <w:t>Национальные и региональные традиции реализуются через наполнение познавательной части курса и практических работ содержанием, которое отражает краеведческую направленность. Это могут быть реальные исторические объекты (сооружения) и изделия, по тематике связанные с ремеслами и промыслами народов, населяющих регион.</w:t>
      </w:r>
    </w:p>
    <w:p w:rsidR="00CA559C" w:rsidRPr="005C4E50" w:rsidRDefault="00CA559C" w:rsidP="00CA559C">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Материал учебников и рабочих тетрадей, реализующих данную программу, представлен таким образом, что позволяет учителю на основе учебных тем составить программу внеурочного занятия (факультатива). </w:t>
      </w:r>
      <w:proofErr w:type="gramStart"/>
      <w:r w:rsidRPr="005C4E50">
        <w:rPr>
          <w:rFonts w:ascii="Times New Roman" w:hAnsi="Times New Roman" w:cs="Times New Roman"/>
          <w:sz w:val="24"/>
          <w:szCs w:val="24"/>
        </w:rPr>
        <w:t>Внеурочные кружковые или факультативные занятия должны планироваться как закрепляющие, расширяющие и углубляющие ранее освоенное на уроках, а также ориентироваться на развитие творческих способностей, предоставлять возможности для посильной самореализации каждого ученика.</w:t>
      </w:r>
      <w:proofErr w:type="gramEnd"/>
      <w:r w:rsidRPr="005C4E50">
        <w:rPr>
          <w:rFonts w:ascii="Times New Roman" w:hAnsi="Times New Roman" w:cs="Times New Roman"/>
          <w:sz w:val="24"/>
          <w:szCs w:val="24"/>
        </w:rPr>
        <w:t xml:space="preserve"> Особенно это касается темы «Практика работы на компьютере». При отсутствии возможностей обеспечить учеников персональными компьютерами на уроках технологии данная тема реализуется главным образом в рамках факультатива. Внеурочную проектную деятельность также рекомендуется выстроить как продолжение </w:t>
      </w:r>
      <w:proofErr w:type="gramStart"/>
      <w:r w:rsidRPr="005C4E50">
        <w:rPr>
          <w:rFonts w:ascii="Times New Roman" w:hAnsi="Times New Roman" w:cs="Times New Roman"/>
          <w:sz w:val="24"/>
          <w:szCs w:val="24"/>
        </w:rPr>
        <w:t>проектной</w:t>
      </w:r>
      <w:proofErr w:type="gramEnd"/>
      <w:r w:rsidRPr="005C4E50">
        <w:rPr>
          <w:rFonts w:ascii="Times New Roman" w:hAnsi="Times New Roman" w:cs="Times New Roman"/>
          <w:sz w:val="24"/>
          <w:szCs w:val="24"/>
        </w:rPr>
        <w:t xml:space="preserve"> урочной деятельности (ввиду малого количества учебного времени). Во </w:t>
      </w:r>
      <w:proofErr w:type="spellStart"/>
      <w:r w:rsidRPr="005C4E50">
        <w:rPr>
          <w:rFonts w:ascii="Times New Roman" w:hAnsi="Times New Roman" w:cs="Times New Roman"/>
          <w:sz w:val="24"/>
          <w:szCs w:val="24"/>
        </w:rPr>
        <w:t>внеучебное</w:t>
      </w:r>
      <w:proofErr w:type="spellEnd"/>
      <w:r w:rsidRPr="005C4E50">
        <w:rPr>
          <w:rFonts w:ascii="Times New Roman" w:hAnsi="Times New Roman" w:cs="Times New Roman"/>
          <w:sz w:val="24"/>
          <w:szCs w:val="24"/>
        </w:rPr>
        <w:t xml:space="preserve"> время учащиеся </w:t>
      </w:r>
      <w:r w:rsidRPr="005C4E50">
        <w:rPr>
          <w:rFonts w:ascii="Times New Roman" w:hAnsi="Times New Roman" w:cs="Times New Roman"/>
          <w:sz w:val="24"/>
          <w:szCs w:val="24"/>
        </w:rPr>
        <w:lastRenderedPageBreak/>
        <w:t xml:space="preserve">занимаются поиском, отбором и систематизацией информации, необходимой для выполнения выбранных проектов, делают эскизы и заготовки к ним. В рамках часов </w:t>
      </w:r>
      <w:proofErr w:type="gramStart"/>
      <w:r w:rsidRPr="005C4E50">
        <w:rPr>
          <w:rFonts w:ascii="Times New Roman" w:hAnsi="Times New Roman" w:cs="Times New Roman"/>
          <w:sz w:val="24"/>
          <w:szCs w:val="24"/>
        </w:rPr>
        <w:t>общественно-полезной</w:t>
      </w:r>
      <w:proofErr w:type="gramEnd"/>
      <w:r w:rsidRPr="005C4E50">
        <w:rPr>
          <w:rFonts w:ascii="Times New Roman" w:hAnsi="Times New Roman" w:cs="Times New Roman"/>
          <w:sz w:val="24"/>
          <w:szCs w:val="24"/>
        </w:rPr>
        <w:t xml:space="preserve"> деятельности возможна реализация социальных проектов. Решение о конкретном содержании и планировании </w:t>
      </w:r>
      <w:proofErr w:type="spellStart"/>
      <w:r w:rsidRPr="005C4E50">
        <w:rPr>
          <w:rFonts w:ascii="Times New Roman" w:hAnsi="Times New Roman" w:cs="Times New Roman"/>
          <w:sz w:val="24"/>
          <w:szCs w:val="24"/>
        </w:rPr>
        <w:t>внеучебной</w:t>
      </w:r>
      <w:proofErr w:type="spellEnd"/>
      <w:r w:rsidRPr="005C4E50">
        <w:rPr>
          <w:rFonts w:ascii="Times New Roman" w:hAnsi="Times New Roman" w:cs="Times New Roman"/>
          <w:sz w:val="24"/>
          <w:szCs w:val="24"/>
        </w:rPr>
        <w:t xml:space="preserve"> деятельности учащихся принимает школа. (Более подробные рекомендации по организации внеурочной деятельности учащихся даны в программе далее).</w:t>
      </w:r>
    </w:p>
    <w:p w:rsidR="00CA559C" w:rsidRPr="005C4E50" w:rsidRDefault="00CA559C" w:rsidP="00CA559C">
      <w:pPr>
        <w:pStyle w:val="2"/>
        <w:spacing w:after="0"/>
        <w:ind w:left="0" w:firstLine="720"/>
        <w:jc w:val="both"/>
        <w:rPr>
          <w:sz w:val="24"/>
          <w:szCs w:val="24"/>
        </w:rPr>
      </w:pPr>
      <w:r w:rsidRPr="005C4E50">
        <w:rPr>
          <w:i/>
          <w:sz w:val="24"/>
          <w:szCs w:val="24"/>
        </w:rPr>
        <w:t>Методическая основа</w:t>
      </w:r>
      <w:r w:rsidRPr="005C4E50">
        <w:rPr>
          <w:sz w:val="24"/>
          <w:szCs w:val="24"/>
        </w:rPr>
        <w:t xml:space="preserve"> курса – организация максимально </w:t>
      </w:r>
      <w:proofErr w:type="gramStart"/>
      <w:r w:rsidRPr="005C4E50">
        <w:rPr>
          <w:sz w:val="24"/>
          <w:szCs w:val="24"/>
        </w:rPr>
        <w:t>продуктивной</w:t>
      </w:r>
      <w:proofErr w:type="gramEnd"/>
      <w:r w:rsidRPr="005C4E50">
        <w:rPr>
          <w:sz w:val="24"/>
          <w:szCs w:val="24"/>
        </w:rPr>
        <w:t xml:space="preserve"> творческой деятельности детей начиная с 1 класса. Репродуктивно осваиваются только технологические приемы и способы. Главная задача курса — </w:t>
      </w:r>
      <w:r w:rsidRPr="005C4E50">
        <w:rPr>
          <w:i/>
          <w:sz w:val="24"/>
          <w:szCs w:val="24"/>
        </w:rPr>
        <w:t>научить учащихся добывать</w:t>
      </w:r>
      <w:r w:rsidRPr="005C4E50">
        <w:rPr>
          <w:i/>
          <w:iCs/>
          <w:sz w:val="24"/>
          <w:szCs w:val="24"/>
        </w:rPr>
        <w:t xml:space="preserve"> знания</w:t>
      </w:r>
      <w:r w:rsidRPr="005C4E50">
        <w:rPr>
          <w:i/>
          <w:sz w:val="24"/>
          <w:szCs w:val="24"/>
        </w:rPr>
        <w:t xml:space="preserve"> и применять их в своей повседневной жизни, а также </w:t>
      </w:r>
      <w:r w:rsidRPr="005C4E50">
        <w:rPr>
          <w:i/>
          <w:iCs/>
          <w:sz w:val="24"/>
          <w:szCs w:val="24"/>
        </w:rPr>
        <w:t>пользоваться различного рода источниками информации.</w:t>
      </w:r>
      <w:r w:rsidRPr="005C4E50">
        <w:rPr>
          <w:sz w:val="24"/>
          <w:szCs w:val="24"/>
        </w:rPr>
        <w:t xml:space="preserve"> Для этого необходимо развивать рефлексивные способности, умение самостоятельно двигаться от незнания к знанию. Этот путь идет через осознание того, что известно и неизвестно, умение формулировать проблему, намечать пути ее решения, выбирать один их них, проверять его, оценивать полученный результат, а в случае необходимости повторять попытку до получения качественного результата.</w:t>
      </w:r>
    </w:p>
    <w:p w:rsidR="00CA559C" w:rsidRPr="005C4E50" w:rsidRDefault="00CA559C" w:rsidP="00CA559C">
      <w:pPr>
        <w:pStyle w:val="3"/>
        <w:spacing w:after="0"/>
        <w:ind w:left="0" w:firstLine="539"/>
        <w:jc w:val="both"/>
        <w:rPr>
          <w:sz w:val="24"/>
          <w:szCs w:val="24"/>
        </w:rPr>
      </w:pPr>
      <w:r w:rsidRPr="005C4E50">
        <w:rPr>
          <w:sz w:val="24"/>
          <w:szCs w:val="24"/>
        </w:rPr>
        <w:t>Основные методы, реализующие развивающие идеи курса, — продуктивные (включают в себя наблюдения, размышления, обсуждения, открытия новых знаний, опытные исследования предметной среды и т. п.). С их помощью учитель ставит каждого ребенка в позицию субъекта своего учения, т. е. делает ученика активным участником процесса познания мира. Для этого урок строится так, чтобы в первую очередь обращаться к личному опыту учащихся, а учебник использовать для дополнения этого опыта научной информацией с последующим обобщением и практическим освоением приобретенной информации.</w:t>
      </w:r>
    </w:p>
    <w:p w:rsidR="00CA559C" w:rsidRPr="005C4E50" w:rsidRDefault="00CA559C" w:rsidP="00CA559C">
      <w:pPr>
        <w:spacing w:after="0"/>
        <w:ind w:left="-57" w:right="57" w:firstLine="567"/>
        <w:jc w:val="both"/>
        <w:rPr>
          <w:rFonts w:ascii="Times New Roman" w:hAnsi="Times New Roman" w:cs="Times New Roman"/>
          <w:sz w:val="24"/>
          <w:szCs w:val="24"/>
        </w:rPr>
      </w:pPr>
      <w:r w:rsidRPr="005C4E50">
        <w:rPr>
          <w:rFonts w:ascii="Times New Roman" w:hAnsi="Times New Roman" w:cs="Times New Roman"/>
          <w:sz w:val="24"/>
          <w:szCs w:val="24"/>
        </w:rPr>
        <w:t>При таком подходе результатом освоения содержания курса становится не только усвоение заложенных в программе знаний, качественное выполнение практических и творческих работ, но и личностные изменения каждого ученика в его творческом, нравственном, духовном, социальном развитии.</w:t>
      </w:r>
    </w:p>
    <w:p w:rsidR="00CA559C" w:rsidRPr="005C4E50" w:rsidRDefault="00CA559C" w:rsidP="00CA559C">
      <w:pPr>
        <w:spacing w:after="0"/>
        <w:ind w:left="-57" w:right="57" w:firstLine="567"/>
        <w:jc w:val="both"/>
        <w:rPr>
          <w:rFonts w:ascii="Times New Roman" w:hAnsi="Times New Roman" w:cs="Times New Roman"/>
          <w:sz w:val="24"/>
          <w:szCs w:val="24"/>
        </w:rPr>
      </w:pPr>
      <w:r w:rsidRPr="005C4E50">
        <w:rPr>
          <w:rFonts w:ascii="Times New Roman" w:hAnsi="Times New Roman" w:cs="Times New Roman"/>
          <w:sz w:val="24"/>
          <w:szCs w:val="24"/>
        </w:rPr>
        <w:t xml:space="preserve">Для обеспечения качества практических работ (предметные результаты обучения) предусмотрено выполнение </w:t>
      </w:r>
      <w:proofErr w:type="spellStart"/>
      <w:r w:rsidRPr="005C4E50">
        <w:rPr>
          <w:rFonts w:ascii="Times New Roman" w:hAnsi="Times New Roman" w:cs="Times New Roman"/>
          <w:iCs/>
          <w:sz w:val="24"/>
          <w:szCs w:val="24"/>
        </w:rPr>
        <w:t>пробныхпоисковых</w:t>
      </w:r>
      <w:proofErr w:type="spellEnd"/>
      <w:r w:rsidRPr="005C4E50">
        <w:rPr>
          <w:rFonts w:ascii="Times New Roman" w:hAnsi="Times New Roman" w:cs="Times New Roman"/>
          <w:iCs/>
          <w:sz w:val="24"/>
          <w:szCs w:val="24"/>
        </w:rPr>
        <w:t xml:space="preserve">, </w:t>
      </w:r>
      <w:proofErr w:type="spellStart"/>
      <w:r w:rsidRPr="005C4E50">
        <w:rPr>
          <w:rFonts w:ascii="Times New Roman" w:hAnsi="Times New Roman" w:cs="Times New Roman"/>
          <w:iCs/>
          <w:sz w:val="24"/>
          <w:szCs w:val="24"/>
        </w:rPr>
        <w:t>тренировочныхупражнений</w:t>
      </w:r>
      <w:proofErr w:type="spellEnd"/>
      <w:r w:rsidRPr="005C4E50">
        <w:rPr>
          <w:rFonts w:ascii="Times New Roman" w:hAnsi="Times New Roman" w:cs="Times New Roman"/>
          <w:iCs/>
          <w:sz w:val="24"/>
          <w:szCs w:val="24"/>
        </w:rPr>
        <w:t>, направленных на</w:t>
      </w:r>
      <w:r w:rsidRPr="005C4E50">
        <w:rPr>
          <w:rFonts w:ascii="Times New Roman" w:hAnsi="Times New Roman" w:cs="Times New Roman"/>
          <w:sz w:val="24"/>
          <w:szCs w:val="24"/>
        </w:rPr>
        <w:t xml:space="preserve"> освоение необходимых технологических приемов и операций, открытие конструктивных особенностей изделий. Упражнения предваряют изготовление предлагаемых изделий, помогают наглядно и практически искать оптимальные технологические способы и приемы и тем самым являются залогом качественного выполнения целостной работы. Их необходимо выполнять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w:t>
      </w:r>
    </w:p>
    <w:p w:rsidR="00CA559C" w:rsidRPr="005C4E50" w:rsidRDefault="00CA559C" w:rsidP="00CA559C">
      <w:pPr>
        <w:pStyle w:val="2"/>
        <w:spacing w:after="0"/>
        <w:ind w:left="0" w:firstLine="540"/>
        <w:jc w:val="both"/>
        <w:rPr>
          <w:sz w:val="24"/>
          <w:szCs w:val="24"/>
        </w:rPr>
      </w:pPr>
      <w:r w:rsidRPr="005C4E50">
        <w:rPr>
          <w:sz w:val="24"/>
          <w:szCs w:val="24"/>
        </w:rPr>
        <w:t xml:space="preserve">Развитие творческих способностей как части метапредметных результатов обучения обеспечивается стимулированием учащихся к поиску и самостоятельному решению конструкторско-технологических и декоративно-художественных задач, опорой на личный опыт учащихся, иллюстративный материал, систему вопросов и заданий, активизирующих познавательную поисковую (в том числе проектную) деятельность. На этой основе создаются условия для развития у учащихся умений наблюдать, сравнивать, вычленять известное и неизвестное, анализировать свои результаты и образцы профессиональной деятельности мастеров, искать оптимальные пути решения возникающих эстетических, конструктивных и технологических проблем. </w:t>
      </w:r>
    </w:p>
    <w:p w:rsidR="00CA559C" w:rsidRPr="005C4E50" w:rsidRDefault="00CA559C" w:rsidP="00CA559C">
      <w:pPr>
        <w:pStyle w:val="2"/>
        <w:spacing w:after="0"/>
        <w:ind w:left="0" w:firstLine="540"/>
        <w:jc w:val="both"/>
        <w:rPr>
          <w:sz w:val="24"/>
          <w:szCs w:val="24"/>
        </w:rPr>
      </w:pPr>
      <w:r w:rsidRPr="005C4E50">
        <w:rPr>
          <w:sz w:val="24"/>
          <w:szCs w:val="24"/>
        </w:rPr>
        <w:t xml:space="preserve">Развитие духовно-нравственных качеств личности, уважения к наследию и традициям народа своей страны и других стран обеспечивается созерцанием и обсуждением художественных образцов культуры, а также активным включением в доступную художественно-прикладную деятельность на уроках и во время внеурочных занятий. </w:t>
      </w:r>
    </w:p>
    <w:p w:rsidR="00CA559C" w:rsidRPr="005C4E50" w:rsidRDefault="00CA559C" w:rsidP="00CA559C">
      <w:pPr>
        <w:pStyle w:val="2"/>
        <w:spacing w:after="0"/>
        <w:ind w:left="0" w:firstLine="540"/>
        <w:jc w:val="both"/>
        <w:rPr>
          <w:sz w:val="24"/>
          <w:szCs w:val="24"/>
        </w:rPr>
      </w:pPr>
      <w:r w:rsidRPr="005C4E50">
        <w:rPr>
          <w:sz w:val="24"/>
          <w:szCs w:val="24"/>
        </w:rPr>
        <w:lastRenderedPageBreak/>
        <w:t xml:space="preserve">Деятельность учащихся на уроках первоначально носит в основном индивидуальный характер с постепенным увеличением доли групповых и коллективных работ обобщающего характера, особенно творческих. Начиная со 2 класса, дети постепенно включаются в доступную элементарную проектную деятельность, которая направлена на развитие творческих качеств личности, коммуникабельности, чувства ответственности, умения искать и пользоваться информацией. Эта деятельность предполагает включение учащихся в активный познавательный и практический поиск: от выдвижения идеи и разработки замысла изделия (ясное целостное представление о будущем изделии и его назначении, выбор конструкции, художественных материалов, инструментов, определение рациональных приемов и последовательности выполнения) до практической реализации задуманного. Тематику проектов предлагает учитель либо выбирают сами учащиеся после изучения отдельных тем или целого тематического блока. В зависимости от сложности темы творческие задания (творческие проекты) могут носить индивидуальный или коллективный характер. </w:t>
      </w:r>
    </w:p>
    <w:p w:rsidR="00CA559C" w:rsidRPr="005C4E50" w:rsidRDefault="00CA559C" w:rsidP="00CA559C">
      <w:pPr>
        <w:pStyle w:val="a7"/>
        <w:spacing w:after="0"/>
        <w:ind w:left="0" w:firstLine="540"/>
        <w:jc w:val="both"/>
        <w:rPr>
          <w:sz w:val="24"/>
          <w:szCs w:val="24"/>
        </w:rPr>
      </w:pPr>
      <w:proofErr w:type="gramStart"/>
      <w:r w:rsidRPr="005C4E50">
        <w:rPr>
          <w:bCs/>
          <w:i/>
          <w:iCs/>
          <w:sz w:val="24"/>
          <w:szCs w:val="24"/>
        </w:rPr>
        <w:t xml:space="preserve">Оценка </w:t>
      </w:r>
      <w:r w:rsidRPr="005C4E50">
        <w:rPr>
          <w:i/>
          <w:sz w:val="24"/>
          <w:szCs w:val="24"/>
        </w:rPr>
        <w:t xml:space="preserve">результатов предметно-творческой </w:t>
      </w:r>
      <w:r w:rsidRPr="005C4E50">
        <w:rPr>
          <w:bCs/>
          <w:i/>
          <w:iCs/>
          <w:sz w:val="24"/>
          <w:szCs w:val="24"/>
        </w:rPr>
        <w:t>деятельности учащихся</w:t>
      </w:r>
      <w:r w:rsidRPr="005C4E50">
        <w:rPr>
          <w:sz w:val="24"/>
          <w:szCs w:val="24"/>
        </w:rPr>
        <w:t xml:space="preserve"> носит сквозной (накопительный) характер и осуществляется в ходе текущих и тематических проверок в течение всех четырех лет обучения в начальной школе.</w:t>
      </w:r>
      <w:proofErr w:type="gramEnd"/>
      <w:r w:rsidRPr="005C4E50">
        <w:rPr>
          <w:sz w:val="24"/>
          <w:szCs w:val="24"/>
        </w:rPr>
        <w:t xml:space="preserve"> Текущему контролю подвергаются знания и умения, которые являются составной частью комплексных знаний и умений, </w:t>
      </w:r>
      <w:proofErr w:type="gramStart"/>
      <w:r w:rsidRPr="005C4E50">
        <w:rPr>
          <w:sz w:val="24"/>
          <w:szCs w:val="24"/>
        </w:rPr>
        <w:t>например</w:t>
      </w:r>
      <w:proofErr w:type="gramEnd"/>
      <w:r w:rsidRPr="005C4E50">
        <w:rPr>
          <w:sz w:val="24"/>
          <w:szCs w:val="24"/>
        </w:rPr>
        <w:t xml:space="preserve"> по обработке материалов, изготовлению конструкций макетов и моделей. Особое внимание уделяется работам, для изготовления которых были </w:t>
      </w:r>
      <w:proofErr w:type="spellStart"/>
      <w:r w:rsidRPr="005C4E50">
        <w:rPr>
          <w:sz w:val="24"/>
          <w:szCs w:val="24"/>
        </w:rPr>
        <w:t>использованычертежные</w:t>
      </w:r>
      <w:proofErr w:type="spellEnd"/>
      <w:r w:rsidRPr="005C4E50">
        <w:rPr>
          <w:sz w:val="24"/>
          <w:szCs w:val="24"/>
        </w:rPr>
        <w:t xml:space="preserve"> инструменты</w:t>
      </w:r>
      <w:r w:rsidRPr="005C4E50">
        <w:rPr>
          <w:i/>
          <w:sz w:val="24"/>
          <w:szCs w:val="24"/>
        </w:rPr>
        <w:t xml:space="preserve">, </w:t>
      </w:r>
      <w:r w:rsidRPr="005C4E50">
        <w:rPr>
          <w:sz w:val="24"/>
          <w:szCs w:val="24"/>
        </w:rPr>
        <w:t xml:space="preserve">поскольку умения владеть ими в курсе технологии в начальной школе являются основными и базовыми для большинства видов художественно-творческой деятельности. Учитель может дополнительно наблюдать и фиксировать динамику личностных изменений каждого ребенка (учебная и социальная мотивация, самооценка, ценностные и морально-этические ориентации). </w:t>
      </w:r>
    </w:p>
    <w:p w:rsidR="00CA559C" w:rsidRPr="005C4E50" w:rsidRDefault="00CA559C" w:rsidP="00CA559C">
      <w:pPr>
        <w:spacing w:after="0"/>
        <w:ind w:firstLine="510"/>
        <w:jc w:val="both"/>
        <w:rPr>
          <w:rFonts w:ascii="Times New Roman" w:hAnsi="Times New Roman" w:cs="Times New Roman"/>
          <w:sz w:val="24"/>
          <w:szCs w:val="24"/>
        </w:rPr>
      </w:pPr>
      <w:r w:rsidRPr="005C4E50">
        <w:rPr>
          <w:rFonts w:ascii="Times New Roman" w:hAnsi="Times New Roman" w:cs="Times New Roman"/>
          <w:sz w:val="24"/>
          <w:szCs w:val="24"/>
        </w:rPr>
        <w:t xml:space="preserve">Критерии оценки качественных результатов выполнения заданий: </w:t>
      </w:r>
      <w:r w:rsidRPr="005C4E50">
        <w:rPr>
          <w:rFonts w:ascii="Times New Roman" w:hAnsi="Times New Roman" w:cs="Times New Roman"/>
          <w:i/>
          <w:sz w:val="24"/>
          <w:szCs w:val="24"/>
        </w:rPr>
        <w:t>полнота и правильность ответа</w:t>
      </w:r>
      <w:r w:rsidRPr="005C4E50">
        <w:rPr>
          <w:rFonts w:ascii="Times New Roman" w:hAnsi="Times New Roman" w:cs="Times New Roman"/>
          <w:sz w:val="24"/>
          <w:szCs w:val="24"/>
        </w:rPr>
        <w:t xml:space="preserve">, </w:t>
      </w:r>
      <w:r w:rsidRPr="005C4E50">
        <w:rPr>
          <w:rFonts w:ascii="Times New Roman" w:hAnsi="Times New Roman" w:cs="Times New Roman"/>
          <w:i/>
          <w:sz w:val="24"/>
          <w:szCs w:val="24"/>
        </w:rPr>
        <w:t>соответствие изготовленной детали изделия или всего изделия заданным характеристикам</w:t>
      </w:r>
      <w:r w:rsidRPr="005C4E50">
        <w:rPr>
          <w:rFonts w:ascii="Times New Roman" w:hAnsi="Times New Roman" w:cs="Times New Roman"/>
          <w:sz w:val="24"/>
          <w:szCs w:val="24"/>
        </w:rPr>
        <w:t xml:space="preserve">, </w:t>
      </w:r>
      <w:r w:rsidRPr="005C4E50">
        <w:rPr>
          <w:rFonts w:ascii="Times New Roman" w:hAnsi="Times New Roman" w:cs="Times New Roman"/>
          <w:i/>
          <w:sz w:val="24"/>
          <w:szCs w:val="24"/>
        </w:rPr>
        <w:t>аккуратность сборки</w:t>
      </w:r>
      <w:r w:rsidRPr="005C4E50">
        <w:rPr>
          <w:rFonts w:ascii="Times New Roman" w:hAnsi="Times New Roman" w:cs="Times New Roman"/>
          <w:sz w:val="24"/>
          <w:szCs w:val="24"/>
        </w:rPr>
        <w:t xml:space="preserve"> деталей, </w:t>
      </w:r>
      <w:r w:rsidRPr="005C4E50">
        <w:rPr>
          <w:rFonts w:ascii="Times New Roman" w:hAnsi="Times New Roman" w:cs="Times New Roman"/>
          <w:i/>
          <w:sz w:val="24"/>
          <w:szCs w:val="24"/>
        </w:rPr>
        <w:t>общая эстетика</w:t>
      </w:r>
      <w:r w:rsidRPr="005C4E50">
        <w:rPr>
          <w:rFonts w:ascii="Times New Roman" w:hAnsi="Times New Roman" w:cs="Times New Roman"/>
          <w:sz w:val="24"/>
          <w:szCs w:val="24"/>
        </w:rPr>
        <w:t xml:space="preserve"> изделия – его композиционное и цветовое решение, внесение </w:t>
      </w:r>
      <w:r w:rsidRPr="005C4E50">
        <w:rPr>
          <w:rFonts w:ascii="Times New Roman" w:hAnsi="Times New Roman" w:cs="Times New Roman"/>
          <w:i/>
          <w:sz w:val="24"/>
          <w:szCs w:val="24"/>
        </w:rPr>
        <w:t>творческих элементов</w:t>
      </w:r>
      <w:r w:rsidRPr="005C4E50">
        <w:rPr>
          <w:rFonts w:ascii="Times New Roman" w:hAnsi="Times New Roman" w:cs="Times New Roman"/>
          <w:sz w:val="24"/>
          <w:szCs w:val="24"/>
        </w:rPr>
        <w:t xml:space="preserve"> в конструкцию или технологию изготовления изделия (там, где это возможно или предусмотрено заданием).</w:t>
      </w:r>
    </w:p>
    <w:p w:rsidR="00CA559C" w:rsidRPr="005C4E50" w:rsidRDefault="00CA559C" w:rsidP="00CA559C">
      <w:pPr>
        <w:spacing w:after="0"/>
        <w:ind w:firstLine="510"/>
        <w:jc w:val="both"/>
        <w:rPr>
          <w:rFonts w:ascii="Times New Roman" w:hAnsi="Times New Roman" w:cs="Times New Roman"/>
          <w:sz w:val="24"/>
          <w:szCs w:val="24"/>
        </w:rPr>
      </w:pPr>
      <w:proofErr w:type="gramStart"/>
      <w:r w:rsidRPr="005C4E50">
        <w:rPr>
          <w:rFonts w:ascii="Times New Roman" w:hAnsi="Times New Roman" w:cs="Times New Roman"/>
          <w:sz w:val="24"/>
          <w:szCs w:val="24"/>
        </w:rPr>
        <w:t xml:space="preserve">В заданиях </w:t>
      </w:r>
      <w:r w:rsidRPr="005C4E50">
        <w:rPr>
          <w:rFonts w:ascii="Times New Roman" w:hAnsi="Times New Roman" w:cs="Times New Roman"/>
          <w:i/>
          <w:sz w:val="24"/>
          <w:szCs w:val="24"/>
        </w:rPr>
        <w:t>проектного характера</w:t>
      </w:r>
      <w:r w:rsidRPr="005C4E50">
        <w:rPr>
          <w:rFonts w:ascii="Times New Roman" w:hAnsi="Times New Roman" w:cs="Times New Roman"/>
          <w:sz w:val="24"/>
          <w:szCs w:val="24"/>
        </w:rPr>
        <w:t xml:space="preserve"> внимание обращается на умения принять поставленную задачу, искать и отбирать необходимую информацию находить решение возникающих (или специально заданных) конструкторско-технологических проблем, изготовлять изделие по заданным параметрам и оформлять сообщение, а также отмечать активность, инициативность, коммуникабельность учащихся, умения выполнять свою роль в группе, вносить предложения для выполнения практической части задания, защищать проект.</w:t>
      </w:r>
      <w:proofErr w:type="gramEnd"/>
    </w:p>
    <w:p w:rsidR="00CA559C" w:rsidRPr="005C4E50" w:rsidRDefault="00CA559C" w:rsidP="00CA559C">
      <w:pPr>
        <w:spacing w:after="0"/>
        <w:ind w:right="57"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Итоговая оценка по технологии проводится в соответствии </w:t>
      </w:r>
      <w:proofErr w:type="spellStart"/>
      <w:r w:rsidRPr="005C4E50">
        <w:rPr>
          <w:rFonts w:ascii="Times New Roman" w:hAnsi="Times New Roman" w:cs="Times New Roman"/>
          <w:sz w:val="24"/>
          <w:szCs w:val="24"/>
        </w:rPr>
        <w:t>стребованиями</w:t>
      </w:r>
      <w:proofErr w:type="spellEnd"/>
      <w:r w:rsidRPr="005C4E50">
        <w:rPr>
          <w:rFonts w:ascii="Times New Roman" w:hAnsi="Times New Roman" w:cs="Times New Roman"/>
          <w:sz w:val="24"/>
          <w:szCs w:val="24"/>
        </w:rPr>
        <w:t xml:space="preserve"> федерального государственного образовательного стандарта начального общего образования. </w:t>
      </w:r>
      <w:proofErr w:type="gramStart"/>
      <w:r w:rsidRPr="005C4E50">
        <w:rPr>
          <w:rFonts w:ascii="Times New Roman" w:hAnsi="Times New Roman" w:cs="Times New Roman"/>
          <w:sz w:val="24"/>
          <w:szCs w:val="24"/>
        </w:rPr>
        <w:t>Для итоговой аттестации каждый ученик в течение четырех лет обучения создает свой «Портфель достижений», куда собирает зачтенные результаты текущего контроля, представленные в виде изделий или их фотографий, краткие описания или отчеты о выполненных проектах и (или) проверочных заданий, грамоты, благодарности и т. п. В конце 4 класса рекомендуется проводить итоговую выставку лучших работ учащихся, выполненных как на уроках технологии, так</w:t>
      </w:r>
      <w:proofErr w:type="gramEnd"/>
      <w:r w:rsidRPr="005C4E50">
        <w:rPr>
          <w:rFonts w:ascii="Times New Roman" w:hAnsi="Times New Roman" w:cs="Times New Roman"/>
          <w:sz w:val="24"/>
          <w:szCs w:val="24"/>
        </w:rPr>
        <w:t xml:space="preserve"> и во время внеурочной </w:t>
      </w:r>
      <w:proofErr w:type="gramStart"/>
      <w:r w:rsidRPr="005C4E50">
        <w:rPr>
          <w:rFonts w:ascii="Times New Roman" w:hAnsi="Times New Roman" w:cs="Times New Roman"/>
          <w:sz w:val="24"/>
          <w:szCs w:val="24"/>
        </w:rPr>
        <w:t>декоративно-художественной</w:t>
      </w:r>
      <w:proofErr w:type="gramEnd"/>
      <w:r w:rsidRPr="005C4E50">
        <w:rPr>
          <w:rFonts w:ascii="Times New Roman" w:hAnsi="Times New Roman" w:cs="Times New Roman"/>
          <w:sz w:val="24"/>
          <w:szCs w:val="24"/>
        </w:rPr>
        <w:t>, технической, проектной деятельности.</w:t>
      </w:r>
    </w:p>
    <w:p w:rsidR="00551EA7" w:rsidRPr="005C4E50" w:rsidRDefault="00551EA7" w:rsidP="00551EA7">
      <w:pPr>
        <w:spacing w:after="0" w:line="240" w:lineRule="auto"/>
        <w:rPr>
          <w:rFonts w:ascii="Times New Roman" w:eastAsia="Times New Roman" w:hAnsi="Times New Roman" w:cs="Times New Roman"/>
          <w:b/>
          <w:sz w:val="24"/>
          <w:szCs w:val="24"/>
        </w:rPr>
      </w:pPr>
    </w:p>
    <w:p w:rsidR="00551EA7" w:rsidRPr="005C4E50" w:rsidRDefault="00551EA7" w:rsidP="00551EA7">
      <w:pPr>
        <w:spacing w:after="0" w:line="240" w:lineRule="auto"/>
        <w:ind w:firstLine="709"/>
        <w:jc w:val="both"/>
        <w:rPr>
          <w:rFonts w:ascii="Times New Roman" w:eastAsia="Times New Roman" w:hAnsi="Times New Roman" w:cs="Times New Roman"/>
          <w:color w:val="000000"/>
          <w:sz w:val="24"/>
          <w:szCs w:val="24"/>
        </w:rPr>
      </w:pPr>
      <w:r w:rsidRPr="005C4E50">
        <w:rPr>
          <w:rFonts w:ascii="Times New Roman" w:eastAsia="Times New Roman" w:hAnsi="Times New Roman" w:cs="Times New Roman"/>
          <w:bCs/>
          <w:iCs/>
          <w:color w:val="000000"/>
          <w:sz w:val="24"/>
          <w:szCs w:val="24"/>
        </w:rPr>
        <w:t>Оценка деятельности учащихся</w:t>
      </w:r>
      <w:r w:rsidRPr="005C4E50">
        <w:rPr>
          <w:rFonts w:ascii="Times New Roman" w:eastAsia="Times New Roman" w:hAnsi="Times New Roman" w:cs="Times New Roman"/>
          <w:color w:val="000000"/>
          <w:sz w:val="24"/>
          <w:szCs w:val="24"/>
        </w:rPr>
        <w:t xml:space="preserve"> осуществляется в конце каждого урока. Работы оцениваются по следующим критериям:</w:t>
      </w:r>
    </w:p>
    <w:p w:rsidR="00551EA7" w:rsidRPr="005C4E50" w:rsidRDefault="00551EA7" w:rsidP="00551EA7">
      <w:pPr>
        <w:tabs>
          <w:tab w:val="left" w:pos="900"/>
        </w:tabs>
        <w:spacing w:after="0" w:line="240" w:lineRule="auto"/>
        <w:ind w:firstLine="709"/>
        <w:jc w:val="both"/>
        <w:rPr>
          <w:rFonts w:ascii="Times New Roman" w:eastAsia="Times New Roman" w:hAnsi="Times New Roman" w:cs="Times New Roman"/>
          <w:color w:val="000000"/>
          <w:sz w:val="24"/>
          <w:szCs w:val="24"/>
        </w:rPr>
      </w:pPr>
      <w:r w:rsidRPr="005C4E50">
        <w:rPr>
          <w:rFonts w:ascii="Times New Roman" w:eastAsia="Times New Roman" w:hAnsi="Times New Roman" w:cs="Times New Roman"/>
          <w:color w:val="000000"/>
          <w:sz w:val="24"/>
          <w:szCs w:val="24"/>
        </w:rPr>
        <w:t>•</w:t>
      </w:r>
      <w:r w:rsidRPr="005C4E50">
        <w:rPr>
          <w:rFonts w:ascii="Times New Roman" w:eastAsia="Times New Roman" w:hAnsi="Times New Roman" w:cs="Times New Roman"/>
          <w:color w:val="000000"/>
          <w:sz w:val="24"/>
          <w:szCs w:val="24"/>
        </w:rPr>
        <w:tab/>
        <w:t>качество выполнения изучаемых на уроке приемов и операций и работы в целом;</w:t>
      </w:r>
    </w:p>
    <w:p w:rsidR="00551EA7" w:rsidRPr="005C4E50" w:rsidRDefault="00551EA7" w:rsidP="00551EA7">
      <w:pPr>
        <w:tabs>
          <w:tab w:val="left" w:pos="900"/>
        </w:tabs>
        <w:spacing w:after="0" w:line="240" w:lineRule="auto"/>
        <w:ind w:firstLine="709"/>
        <w:jc w:val="both"/>
        <w:rPr>
          <w:rFonts w:ascii="Times New Roman" w:eastAsia="Times New Roman" w:hAnsi="Times New Roman" w:cs="Times New Roman"/>
          <w:color w:val="000000"/>
          <w:sz w:val="24"/>
          <w:szCs w:val="24"/>
        </w:rPr>
      </w:pPr>
      <w:proofErr w:type="gramStart"/>
      <w:r w:rsidRPr="005C4E50">
        <w:rPr>
          <w:rFonts w:ascii="Times New Roman" w:eastAsia="Times New Roman" w:hAnsi="Times New Roman" w:cs="Times New Roman"/>
          <w:color w:val="000000"/>
          <w:sz w:val="24"/>
          <w:szCs w:val="24"/>
        </w:rPr>
        <w:lastRenderedPageBreak/>
        <w:t>•</w:t>
      </w:r>
      <w:r w:rsidRPr="005C4E50">
        <w:rPr>
          <w:rFonts w:ascii="Times New Roman" w:eastAsia="Times New Roman" w:hAnsi="Times New Roman" w:cs="Times New Roman"/>
          <w:color w:val="000000"/>
          <w:sz w:val="24"/>
          <w:szCs w:val="24"/>
        </w:rPr>
        <w:tab/>
        <w:t>степень самостоятельности в выполнении работы;</w:t>
      </w:r>
      <w:proofErr w:type="gramEnd"/>
    </w:p>
    <w:p w:rsidR="00551EA7" w:rsidRPr="005C4E50" w:rsidRDefault="00551EA7" w:rsidP="00551EA7">
      <w:pPr>
        <w:tabs>
          <w:tab w:val="left" w:pos="900"/>
        </w:tabs>
        <w:spacing w:after="0" w:line="240" w:lineRule="auto"/>
        <w:ind w:firstLine="709"/>
        <w:jc w:val="both"/>
        <w:rPr>
          <w:rFonts w:ascii="Times New Roman" w:eastAsia="Times New Roman" w:hAnsi="Times New Roman" w:cs="Times New Roman"/>
          <w:color w:val="000000"/>
          <w:sz w:val="24"/>
          <w:szCs w:val="24"/>
        </w:rPr>
      </w:pPr>
      <w:proofErr w:type="gramStart"/>
      <w:r w:rsidRPr="005C4E50">
        <w:rPr>
          <w:rFonts w:ascii="Times New Roman" w:eastAsia="Times New Roman" w:hAnsi="Times New Roman" w:cs="Times New Roman"/>
          <w:color w:val="000000"/>
          <w:sz w:val="24"/>
          <w:szCs w:val="24"/>
        </w:rPr>
        <w:t>•</w:t>
      </w:r>
      <w:r w:rsidRPr="005C4E50">
        <w:rPr>
          <w:rFonts w:ascii="Times New Roman" w:eastAsia="Times New Roman" w:hAnsi="Times New Roman" w:cs="Times New Roman"/>
          <w:color w:val="000000"/>
          <w:sz w:val="24"/>
          <w:szCs w:val="24"/>
        </w:rPr>
        <w:tab/>
        <w:t>уровень творческой деятельности (репродуктивный, частично продуктивный, продуктивный), найденные продуктивные технические и технологические решения.</w:t>
      </w:r>
      <w:proofErr w:type="gramEnd"/>
    </w:p>
    <w:p w:rsidR="00551EA7" w:rsidRPr="005C4E50" w:rsidRDefault="00551EA7" w:rsidP="00551EA7">
      <w:pPr>
        <w:spacing w:after="0" w:line="240" w:lineRule="auto"/>
        <w:ind w:firstLine="709"/>
        <w:jc w:val="both"/>
        <w:rPr>
          <w:rFonts w:ascii="Times New Roman" w:eastAsia="Times New Roman" w:hAnsi="Times New Roman" w:cs="Times New Roman"/>
          <w:color w:val="000000"/>
          <w:sz w:val="24"/>
          <w:szCs w:val="24"/>
        </w:rPr>
      </w:pPr>
      <w:r w:rsidRPr="005C4E50">
        <w:rPr>
          <w:rFonts w:ascii="Times New Roman" w:eastAsia="Times New Roman" w:hAnsi="Times New Roman" w:cs="Times New Roman"/>
          <w:color w:val="000000"/>
          <w:sz w:val="24"/>
          <w:szCs w:val="24"/>
        </w:rPr>
        <w:t xml:space="preserve">Предпочтение следует отдавать </w:t>
      </w:r>
      <w:r w:rsidRPr="005C4E50">
        <w:rPr>
          <w:rFonts w:ascii="Times New Roman" w:eastAsia="Times New Roman" w:hAnsi="Times New Roman" w:cs="Times New Roman"/>
          <w:i/>
          <w:iCs/>
          <w:color w:val="000000"/>
          <w:sz w:val="24"/>
          <w:szCs w:val="24"/>
        </w:rPr>
        <w:t xml:space="preserve">качественной </w:t>
      </w:r>
      <w:r w:rsidRPr="005C4E50">
        <w:rPr>
          <w:rFonts w:ascii="Times New Roman" w:eastAsia="Times New Roman" w:hAnsi="Times New Roman" w:cs="Times New Roman"/>
          <w:color w:val="000000"/>
          <w:sz w:val="24"/>
          <w:szCs w:val="24"/>
        </w:rPr>
        <w:t>оценке деятельности каждого ребенка на уроке: его творческим находкам в процессе наблюдений, размышлений и самореализации.</w:t>
      </w:r>
    </w:p>
    <w:p w:rsidR="00551EA7" w:rsidRPr="005C4E50" w:rsidRDefault="00551EA7" w:rsidP="00CA559C">
      <w:pPr>
        <w:spacing w:after="0"/>
        <w:ind w:right="57" w:firstLine="540"/>
        <w:jc w:val="both"/>
        <w:rPr>
          <w:rFonts w:ascii="Times New Roman" w:hAnsi="Times New Roman" w:cs="Times New Roman"/>
          <w:sz w:val="24"/>
          <w:szCs w:val="24"/>
        </w:rPr>
      </w:pPr>
    </w:p>
    <w:p w:rsidR="0083398D" w:rsidRDefault="0083398D" w:rsidP="005C4E50">
      <w:pPr>
        <w:spacing w:after="0"/>
        <w:ind w:firstLine="540"/>
        <w:jc w:val="center"/>
        <w:rPr>
          <w:rFonts w:ascii="Times New Roman" w:hAnsi="Times New Roman" w:cs="Times New Roman"/>
          <w:b/>
          <w:sz w:val="28"/>
          <w:szCs w:val="28"/>
        </w:rPr>
      </w:pPr>
    </w:p>
    <w:p w:rsidR="0083398D" w:rsidRDefault="0083398D" w:rsidP="005C4E50">
      <w:pPr>
        <w:spacing w:after="0"/>
        <w:ind w:firstLine="540"/>
        <w:jc w:val="center"/>
        <w:rPr>
          <w:rFonts w:ascii="Times New Roman" w:hAnsi="Times New Roman" w:cs="Times New Roman"/>
          <w:b/>
          <w:sz w:val="28"/>
          <w:szCs w:val="28"/>
        </w:rPr>
      </w:pPr>
    </w:p>
    <w:p w:rsidR="00FA6DF6" w:rsidRPr="005C4E50" w:rsidRDefault="00CA559C" w:rsidP="005C4E50">
      <w:pPr>
        <w:spacing w:after="0"/>
        <w:ind w:firstLine="540"/>
        <w:jc w:val="center"/>
        <w:rPr>
          <w:rFonts w:ascii="Times New Roman" w:hAnsi="Times New Roman" w:cs="Times New Roman"/>
          <w:b/>
          <w:sz w:val="28"/>
          <w:szCs w:val="28"/>
        </w:rPr>
      </w:pPr>
      <w:r w:rsidRPr="005C4E50">
        <w:rPr>
          <w:rFonts w:ascii="Times New Roman" w:hAnsi="Times New Roman" w:cs="Times New Roman"/>
          <w:b/>
          <w:sz w:val="28"/>
          <w:szCs w:val="28"/>
        </w:rPr>
        <w:t>Место учебного предмета.</w:t>
      </w:r>
    </w:p>
    <w:p w:rsidR="00C245EE" w:rsidRPr="00C245EE" w:rsidRDefault="00FA6DF6" w:rsidP="00C245EE">
      <w:pPr>
        <w:spacing w:after="0"/>
        <w:ind w:firstLine="540"/>
        <w:jc w:val="both"/>
        <w:rPr>
          <w:rFonts w:ascii="Times New Roman" w:hAnsi="Times New Roman" w:cs="Times New Roman"/>
          <w:b/>
          <w:sz w:val="24"/>
          <w:szCs w:val="24"/>
        </w:rPr>
      </w:pPr>
      <w:r w:rsidRPr="005C4E50">
        <w:rPr>
          <w:rFonts w:ascii="Times New Roman" w:hAnsi="Times New Roman" w:cs="Times New Roman"/>
          <w:sz w:val="24"/>
          <w:szCs w:val="24"/>
        </w:rPr>
        <w:t>Согласно базисному (общеобразовательному) плану  образовательных учреждений РФ всего на изучение предмета «Технология» в начальной школе выделяется  1</w:t>
      </w:r>
      <w:r w:rsidR="001E7928" w:rsidRPr="005C4E50">
        <w:rPr>
          <w:rFonts w:ascii="Times New Roman" w:hAnsi="Times New Roman" w:cs="Times New Roman"/>
          <w:sz w:val="24"/>
          <w:szCs w:val="24"/>
        </w:rPr>
        <w:t>35</w:t>
      </w:r>
      <w:r w:rsidRPr="005C4E50">
        <w:rPr>
          <w:rFonts w:ascii="Times New Roman" w:hAnsi="Times New Roman" w:cs="Times New Roman"/>
          <w:sz w:val="24"/>
          <w:szCs w:val="24"/>
        </w:rPr>
        <w:t xml:space="preserve"> часов. В каждом классе урок технологии проводится 1 раз в </w:t>
      </w:r>
      <w:r w:rsidRPr="005C4E50">
        <w:rPr>
          <w:rFonts w:ascii="Times New Roman" w:hAnsi="Times New Roman" w:cs="Times New Roman"/>
          <w:spacing w:val="-2"/>
          <w:sz w:val="24"/>
          <w:szCs w:val="24"/>
        </w:rPr>
        <w:t xml:space="preserve">неделю. При этом в 1 классе курс рассчитан на 33 ч (33 учебных недели), а в </w:t>
      </w:r>
      <w:r w:rsidRPr="005C4E50">
        <w:rPr>
          <w:rFonts w:ascii="Times New Roman" w:hAnsi="Times New Roman" w:cs="Times New Roman"/>
          <w:spacing w:val="-1"/>
          <w:sz w:val="24"/>
          <w:szCs w:val="24"/>
        </w:rPr>
        <w:t>каждом из остальных классов — на 34 ч (34 учебных недели).</w:t>
      </w:r>
    </w:p>
    <w:p w:rsidR="00D861A1" w:rsidRPr="005C4E50" w:rsidRDefault="00D861A1" w:rsidP="005C4E50">
      <w:pPr>
        <w:pStyle w:val="a5"/>
        <w:spacing w:after="0"/>
        <w:ind w:right="57" w:firstLine="708"/>
        <w:jc w:val="center"/>
        <w:rPr>
          <w:rFonts w:ascii="Times New Roman" w:hAnsi="Times New Roman" w:cs="Times New Roman"/>
          <w:b/>
          <w:bCs/>
          <w:sz w:val="28"/>
          <w:szCs w:val="28"/>
        </w:rPr>
      </w:pPr>
      <w:r w:rsidRPr="005C4E50">
        <w:rPr>
          <w:rFonts w:ascii="Times New Roman" w:hAnsi="Times New Roman" w:cs="Times New Roman"/>
          <w:b/>
          <w:bCs/>
          <w:sz w:val="28"/>
          <w:szCs w:val="28"/>
        </w:rPr>
        <w:t>Результаты изучения технологии.</w:t>
      </w:r>
    </w:p>
    <w:p w:rsidR="00D861A1" w:rsidRPr="005C4E50" w:rsidRDefault="00D861A1" w:rsidP="00CA559C">
      <w:pPr>
        <w:pStyle w:val="a5"/>
        <w:spacing w:after="0"/>
        <w:ind w:right="57"/>
        <w:rPr>
          <w:rFonts w:ascii="Times New Roman" w:hAnsi="Times New Roman" w:cs="Times New Roman"/>
          <w:bCs/>
          <w:sz w:val="24"/>
          <w:szCs w:val="24"/>
        </w:rPr>
      </w:pPr>
      <w:proofErr w:type="spellStart"/>
      <w:proofErr w:type="gramStart"/>
      <w:r w:rsidRPr="005C4E50">
        <w:rPr>
          <w:rFonts w:ascii="Times New Roman" w:hAnsi="Times New Roman" w:cs="Times New Roman"/>
          <w:b/>
          <w:bCs/>
          <w:i/>
          <w:sz w:val="24"/>
          <w:szCs w:val="24"/>
        </w:rPr>
        <w:t>Личностными</w:t>
      </w:r>
      <w:r w:rsidRPr="005C4E50">
        <w:rPr>
          <w:rFonts w:ascii="Times New Roman" w:hAnsi="Times New Roman" w:cs="Times New Roman"/>
          <w:bCs/>
          <w:sz w:val="24"/>
          <w:szCs w:val="24"/>
        </w:rPr>
        <w:t>результатами</w:t>
      </w:r>
      <w:proofErr w:type="spellEnd"/>
      <w:r w:rsidRPr="005C4E50">
        <w:rPr>
          <w:rFonts w:ascii="Times New Roman" w:hAnsi="Times New Roman" w:cs="Times New Roman"/>
          <w:bCs/>
          <w:sz w:val="24"/>
          <w:szCs w:val="24"/>
        </w:rPr>
        <w:t xml:space="preserve"> 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старшим, готовность прийти на помощь, заботливость, уверенность в себе, чуткость, доброжелательность, общительность, </w:t>
      </w:r>
      <w:proofErr w:type="spellStart"/>
      <w:r w:rsidRPr="005C4E50">
        <w:rPr>
          <w:rFonts w:ascii="Times New Roman" w:hAnsi="Times New Roman" w:cs="Times New Roman"/>
          <w:bCs/>
          <w:sz w:val="24"/>
          <w:szCs w:val="24"/>
        </w:rPr>
        <w:t>эмпатия</w:t>
      </w:r>
      <w:proofErr w:type="spellEnd"/>
      <w:r w:rsidRPr="005C4E50">
        <w:rPr>
          <w:rFonts w:ascii="Times New Roman" w:hAnsi="Times New Roman" w:cs="Times New Roman"/>
          <w:bCs/>
          <w:sz w:val="24"/>
          <w:szCs w:val="24"/>
        </w:rPr>
        <w:t>, самостоятельность, ответственность, уважительное отношение к культуре всех народов, толерантность, трудолюбие, желание трудиться, уважительное отношение к своему и чужому труду и результатам труда).</w:t>
      </w:r>
      <w:proofErr w:type="gramEnd"/>
    </w:p>
    <w:p w:rsidR="00D861A1" w:rsidRPr="005C4E50" w:rsidRDefault="00D861A1" w:rsidP="00CA559C">
      <w:pPr>
        <w:pStyle w:val="a5"/>
        <w:spacing w:after="0"/>
        <w:ind w:left="-57" w:right="57" w:firstLine="567"/>
        <w:rPr>
          <w:rFonts w:ascii="Times New Roman" w:hAnsi="Times New Roman" w:cs="Times New Roman"/>
          <w:bCs/>
          <w:sz w:val="24"/>
          <w:szCs w:val="24"/>
        </w:rPr>
      </w:pPr>
      <w:proofErr w:type="spellStart"/>
      <w:proofErr w:type="gramStart"/>
      <w:r w:rsidRPr="005C4E50">
        <w:rPr>
          <w:rFonts w:ascii="Times New Roman" w:hAnsi="Times New Roman" w:cs="Times New Roman"/>
          <w:b/>
          <w:bCs/>
          <w:i/>
          <w:sz w:val="24"/>
          <w:szCs w:val="24"/>
        </w:rPr>
        <w:t>Метапредметными</w:t>
      </w:r>
      <w:r w:rsidRPr="005C4E50">
        <w:rPr>
          <w:rFonts w:ascii="Times New Roman" w:hAnsi="Times New Roman" w:cs="Times New Roman"/>
          <w:bCs/>
          <w:sz w:val="24"/>
          <w:szCs w:val="24"/>
        </w:rPr>
        <w:t>результатами</w:t>
      </w:r>
      <w:proofErr w:type="spellEnd"/>
      <w:r w:rsidRPr="005C4E50">
        <w:rPr>
          <w:rFonts w:ascii="Times New Roman" w:hAnsi="Times New Roman" w:cs="Times New Roman"/>
          <w:bCs/>
          <w:sz w:val="24"/>
          <w:szCs w:val="24"/>
        </w:rPr>
        <w:t xml:space="preserve"> 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 (умение принять учебную задачу или ситуацию, выделить проблему, составить план действий и применять его для решения практической задачи, осуществлять информационный поиск, необходимую корректировку в ходе практической реализации, выполнять самооценку результата).</w:t>
      </w:r>
      <w:proofErr w:type="gramEnd"/>
    </w:p>
    <w:p w:rsidR="00D861A1" w:rsidRPr="005C4E50" w:rsidRDefault="00D861A1" w:rsidP="00CA559C">
      <w:pPr>
        <w:pStyle w:val="a5"/>
        <w:spacing w:after="0"/>
        <w:ind w:left="-57" w:right="57" w:firstLine="567"/>
        <w:rPr>
          <w:rFonts w:ascii="Times New Roman" w:hAnsi="Times New Roman" w:cs="Times New Roman"/>
          <w:bCs/>
          <w:sz w:val="24"/>
          <w:szCs w:val="24"/>
        </w:rPr>
      </w:pPr>
      <w:r w:rsidRPr="005C4E50">
        <w:rPr>
          <w:rFonts w:ascii="Times New Roman" w:hAnsi="Times New Roman" w:cs="Times New Roman"/>
          <w:b/>
          <w:bCs/>
          <w:i/>
          <w:sz w:val="24"/>
          <w:szCs w:val="24"/>
        </w:rPr>
        <w:t xml:space="preserve">Предметными </w:t>
      </w:r>
      <w:r w:rsidRPr="005C4E50">
        <w:rPr>
          <w:rFonts w:ascii="Times New Roman" w:hAnsi="Times New Roman" w:cs="Times New Roman"/>
          <w:bCs/>
          <w:sz w:val="24"/>
          <w:szCs w:val="24"/>
        </w:rPr>
        <w:t xml:space="preserve">результатами изучения технологии являются доступные по возрасту начальные сведения о технике, технологиях и технологической стороне труда мастера, художника, об основах культуры труда; элементарные умения предметно-преобразовательной деятельности, умения ориентироваться в мире профессий, элементарный опыт творческой и проектной деятельности. </w:t>
      </w:r>
    </w:p>
    <w:p w:rsidR="0083794C" w:rsidRPr="005C4E50" w:rsidRDefault="0083794C" w:rsidP="00CA559C">
      <w:pPr>
        <w:spacing w:after="0"/>
        <w:ind w:right="76"/>
        <w:jc w:val="both"/>
        <w:rPr>
          <w:rFonts w:ascii="Times New Roman" w:hAnsi="Times New Roman" w:cs="Times New Roman"/>
          <w:sz w:val="24"/>
          <w:szCs w:val="24"/>
        </w:rPr>
      </w:pPr>
    </w:p>
    <w:p w:rsidR="0034534A" w:rsidRPr="005C4E50" w:rsidRDefault="0034534A" w:rsidP="00C245EE">
      <w:pPr>
        <w:jc w:val="center"/>
        <w:rPr>
          <w:rFonts w:ascii="Times New Roman" w:hAnsi="Times New Roman" w:cs="Times New Roman"/>
          <w:b/>
          <w:bCs/>
          <w:sz w:val="28"/>
          <w:szCs w:val="28"/>
        </w:rPr>
      </w:pPr>
      <w:r w:rsidRPr="005C4E50">
        <w:rPr>
          <w:rFonts w:ascii="Times New Roman" w:hAnsi="Times New Roman" w:cs="Times New Roman"/>
          <w:b/>
          <w:bCs/>
          <w:sz w:val="28"/>
          <w:szCs w:val="28"/>
        </w:rPr>
        <w:t>Содержание и результаты освоения программы по  технологии в 1 классе</w:t>
      </w:r>
      <w:r w:rsidR="00C245EE">
        <w:rPr>
          <w:rFonts w:ascii="Times New Roman" w:hAnsi="Times New Roman" w:cs="Times New Roman"/>
          <w:b/>
          <w:bCs/>
          <w:sz w:val="28"/>
          <w:szCs w:val="28"/>
        </w:rPr>
        <w:t xml:space="preserve"> </w:t>
      </w:r>
      <w:r w:rsidRPr="005C4E50">
        <w:rPr>
          <w:rFonts w:ascii="Times New Roman" w:hAnsi="Times New Roman" w:cs="Times New Roman"/>
          <w:b/>
          <w:bCs/>
          <w:sz w:val="28"/>
          <w:szCs w:val="28"/>
        </w:rPr>
        <w:t>(33ч.)</w:t>
      </w:r>
    </w:p>
    <w:tbl>
      <w:tblPr>
        <w:tblW w:w="15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6582"/>
        <w:gridCol w:w="3827"/>
        <w:gridCol w:w="2943"/>
      </w:tblGrid>
      <w:tr w:rsidR="0034534A" w:rsidRPr="005C4E50" w:rsidTr="0083398D">
        <w:trPr>
          <w:trHeight w:val="144"/>
        </w:trPr>
        <w:tc>
          <w:tcPr>
            <w:tcW w:w="1890" w:type="dxa"/>
            <w:vMerge w:val="restart"/>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Раздел</w:t>
            </w:r>
          </w:p>
        </w:tc>
        <w:tc>
          <w:tcPr>
            <w:tcW w:w="6582" w:type="dxa"/>
            <w:vMerge w:val="restart"/>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Содержание учебного курса</w:t>
            </w:r>
          </w:p>
        </w:tc>
        <w:tc>
          <w:tcPr>
            <w:tcW w:w="6770" w:type="dxa"/>
            <w:gridSpan w:val="2"/>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Планируемый результат по содержанию учебного предмета.</w:t>
            </w:r>
          </w:p>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lastRenderedPageBreak/>
              <w:t>Предметные умения</w:t>
            </w:r>
          </w:p>
        </w:tc>
      </w:tr>
      <w:tr w:rsidR="0034534A" w:rsidRPr="005C4E50" w:rsidTr="0083398D">
        <w:trPr>
          <w:trHeight w:val="391"/>
        </w:trPr>
        <w:tc>
          <w:tcPr>
            <w:tcW w:w="1890" w:type="dxa"/>
            <w:vMerge/>
          </w:tcPr>
          <w:p w:rsidR="0034534A" w:rsidRPr="005C4E50" w:rsidRDefault="0034534A" w:rsidP="0034534A">
            <w:pPr>
              <w:widowControl w:val="0"/>
              <w:jc w:val="both"/>
              <w:rPr>
                <w:rFonts w:ascii="Times New Roman" w:hAnsi="Times New Roman" w:cs="Times New Roman"/>
                <w:b/>
                <w:sz w:val="24"/>
                <w:szCs w:val="24"/>
              </w:rPr>
            </w:pPr>
          </w:p>
        </w:tc>
        <w:tc>
          <w:tcPr>
            <w:tcW w:w="6582" w:type="dxa"/>
            <w:vMerge/>
          </w:tcPr>
          <w:p w:rsidR="0034534A" w:rsidRPr="005C4E50" w:rsidRDefault="0034534A" w:rsidP="0034534A">
            <w:pPr>
              <w:widowControl w:val="0"/>
              <w:jc w:val="both"/>
              <w:rPr>
                <w:rFonts w:ascii="Times New Roman" w:hAnsi="Times New Roman" w:cs="Times New Roman"/>
                <w:b/>
                <w:sz w:val="24"/>
                <w:szCs w:val="24"/>
              </w:rPr>
            </w:pPr>
          </w:p>
        </w:tc>
        <w:tc>
          <w:tcPr>
            <w:tcW w:w="3827"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Научится</w:t>
            </w:r>
          </w:p>
        </w:tc>
        <w:tc>
          <w:tcPr>
            <w:tcW w:w="2943"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Получит возможность научиться</w:t>
            </w: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t xml:space="preserve">Общекультурные и </w:t>
            </w:r>
            <w:proofErr w:type="spellStart"/>
            <w:r w:rsidRPr="005C4E50">
              <w:rPr>
                <w:rFonts w:ascii="Times New Roman" w:hAnsi="Times New Roman" w:cs="Times New Roman"/>
                <w:b/>
                <w:i/>
                <w:sz w:val="24"/>
                <w:szCs w:val="24"/>
              </w:rPr>
              <w:t>общетрудовые</w:t>
            </w:r>
            <w:proofErr w:type="spellEnd"/>
            <w:r w:rsidRPr="005C4E50">
              <w:rPr>
                <w:rFonts w:ascii="Times New Roman" w:hAnsi="Times New Roman" w:cs="Times New Roman"/>
                <w:b/>
                <w:i/>
                <w:sz w:val="24"/>
                <w:szCs w:val="24"/>
              </w:rPr>
              <w:t xml:space="preserve"> компетенции. Основы культуры труда, самообслуживание (6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Мир профессий. Профессии близких; профессии, знакомые детям; профессии мастеров.</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Разнообразные предметы рукотворного мира (быта и декоративно-прикладного искусства).</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Бережное отношение к природе как к источнику сырьевых ресурсов, природные материалы.</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Самообслуживание: организация рабочего места (рациональное размещение материалов и инструментов) и сохранение порядка на нем во время и после работы; уход и хранение инструментов. Гигиена труда.</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Организация рабочего места (рациональное размещение материалов и инструментов) и сохранение порядка на нем во время и после работы.</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Простейший анализ задания (образца), планирование трудового процесса.</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Работа с доступной информацией в учебнике, рабочей тетради (приложении) — рисунки, схемы, инструкционные карты; образцы изделий.</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Самоконтроль в ходе работы по инструкционной карте, </w:t>
            </w:r>
            <w:r w:rsidRPr="005C4E50">
              <w:rPr>
                <w:rFonts w:ascii="Times New Roman" w:hAnsi="Times New Roman" w:cs="Times New Roman"/>
                <w:sz w:val="24"/>
                <w:szCs w:val="24"/>
              </w:rPr>
              <w:lastRenderedPageBreak/>
              <w:t>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Выполнение коллективных работ.</w:t>
            </w:r>
          </w:p>
          <w:p w:rsidR="0034534A" w:rsidRPr="005C4E50" w:rsidRDefault="0034534A" w:rsidP="0034534A">
            <w:pPr>
              <w:widowControl w:val="0"/>
              <w:jc w:val="both"/>
              <w:rPr>
                <w:rFonts w:ascii="Times New Roman" w:hAnsi="Times New Roman" w:cs="Times New Roman"/>
                <w:b/>
                <w:sz w:val="24"/>
                <w:szCs w:val="24"/>
              </w:rPr>
            </w:pPr>
          </w:p>
        </w:tc>
        <w:tc>
          <w:tcPr>
            <w:tcW w:w="3827" w:type="dxa"/>
          </w:tcPr>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i/>
                <w:iCs/>
                <w:sz w:val="24"/>
                <w:szCs w:val="24"/>
              </w:rPr>
              <w:lastRenderedPageBreak/>
              <w:t>-</w:t>
            </w:r>
            <w:r w:rsidRPr="005C4E50">
              <w:rPr>
                <w:rFonts w:ascii="Times New Roman" w:hAnsi="Times New Roman" w:cs="Times New Roman"/>
                <w:sz w:val="24"/>
                <w:szCs w:val="24"/>
              </w:rPr>
              <w:t>обслуживать себя во время работы: поддерживать порядок на рабочем месте, ухаживать за инструментами и правильно хранить их;</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-соблюдать правила гигиены труда.</w:t>
            </w:r>
          </w:p>
          <w:p w:rsidR="0034534A" w:rsidRPr="005C4E50" w:rsidRDefault="0034534A" w:rsidP="0034534A">
            <w:pPr>
              <w:widowControl w:val="0"/>
              <w:jc w:val="both"/>
              <w:rPr>
                <w:rFonts w:ascii="Times New Roman" w:hAnsi="Times New Roman" w:cs="Times New Roman"/>
                <w:b/>
                <w:sz w:val="24"/>
                <w:szCs w:val="24"/>
              </w:rPr>
            </w:pPr>
          </w:p>
        </w:tc>
        <w:tc>
          <w:tcPr>
            <w:tcW w:w="2943" w:type="dxa"/>
          </w:tcPr>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 xml:space="preserve">-Понимать роль и место человека в окружающем мире; созидательную, творческую деятельность человека и природы как источник его вдохновения; </w:t>
            </w:r>
          </w:p>
          <w:p w:rsidR="0034534A" w:rsidRPr="005C4E50" w:rsidRDefault="0034534A" w:rsidP="0034534A">
            <w:pPr>
              <w:spacing w:after="0"/>
              <w:rPr>
                <w:rFonts w:ascii="Times New Roman" w:hAnsi="Times New Roman" w:cs="Times New Roman"/>
                <w:sz w:val="24"/>
                <w:szCs w:val="24"/>
              </w:rPr>
            </w:pPr>
            <w:r w:rsidRPr="005C4E50">
              <w:rPr>
                <w:rFonts w:ascii="Times New Roman" w:hAnsi="Times New Roman" w:cs="Times New Roman"/>
                <w:sz w:val="24"/>
                <w:szCs w:val="24"/>
              </w:rPr>
              <w:t>-понимать и объяснять отражение форм и образов природы в работах мастеров художников, о разнообразных предметах рукотворного мира;</w:t>
            </w:r>
          </w:p>
          <w:p w:rsidR="0034534A" w:rsidRPr="005C4E50" w:rsidRDefault="0034534A" w:rsidP="0034534A">
            <w:pPr>
              <w:spacing w:after="0"/>
              <w:rPr>
                <w:rFonts w:ascii="Times New Roman" w:hAnsi="Times New Roman" w:cs="Times New Roman"/>
                <w:b/>
                <w:sz w:val="24"/>
                <w:szCs w:val="24"/>
              </w:rPr>
            </w:pP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lastRenderedPageBreak/>
              <w:t>Технология ручной обработки материалов. Элементы графической грамоты (17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Знакомство с материалами (бумага, картон, нитки, ткань) и их практическим применением в жизни. </w:t>
            </w:r>
            <w:proofErr w:type="gramStart"/>
            <w:r w:rsidRPr="005C4E50">
              <w:rPr>
                <w:rFonts w:ascii="Times New Roman" w:hAnsi="Times New Roman" w:cs="Times New Roman"/>
                <w:sz w:val="24"/>
                <w:szCs w:val="24"/>
              </w:rPr>
              <w:t xml:space="preserve">Основные свойства материалов: цвет, пластичность, мягкость, твердость, прочность; гладкость, шершавость, </w:t>
            </w:r>
            <w:proofErr w:type="spellStart"/>
            <w:r w:rsidRPr="005C4E50">
              <w:rPr>
                <w:rFonts w:ascii="Times New Roman" w:hAnsi="Times New Roman" w:cs="Times New Roman"/>
                <w:sz w:val="24"/>
                <w:szCs w:val="24"/>
              </w:rPr>
              <w:t>влагопроницаемость</w:t>
            </w:r>
            <w:proofErr w:type="spellEnd"/>
            <w:r w:rsidRPr="005C4E50">
              <w:rPr>
                <w:rFonts w:ascii="Times New Roman" w:hAnsi="Times New Roman" w:cs="Times New Roman"/>
                <w:sz w:val="24"/>
                <w:szCs w:val="24"/>
              </w:rPr>
              <w:t>, коробление (для бумаги и картона).</w:t>
            </w:r>
            <w:proofErr w:type="gramEnd"/>
            <w:r w:rsidRPr="005C4E50">
              <w:rPr>
                <w:rFonts w:ascii="Times New Roman" w:hAnsi="Times New Roman" w:cs="Times New Roman"/>
                <w:sz w:val="24"/>
                <w:szCs w:val="24"/>
              </w:rPr>
              <w:t xml:space="preserve"> Сравнение материалов по их свойствам: </w:t>
            </w:r>
            <w:proofErr w:type="gramStart"/>
            <w:r w:rsidRPr="005C4E50">
              <w:rPr>
                <w:rFonts w:ascii="Times New Roman" w:hAnsi="Times New Roman" w:cs="Times New Roman"/>
                <w:sz w:val="24"/>
                <w:szCs w:val="24"/>
              </w:rPr>
              <w:t>декоративно-художественные</w:t>
            </w:r>
            <w:proofErr w:type="gramEnd"/>
            <w:r w:rsidRPr="005C4E50">
              <w:rPr>
                <w:rFonts w:ascii="Times New Roman" w:hAnsi="Times New Roman" w:cs="Times New Roman"/>
                <w:sz w:val="24"/>
                <w:szCs w:val="24"/>
              </w:rPr>
              <w:t xml:space="preserve">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Подготовка материалов к работе. Сбор и сушка природного материала. Экономное расходование материалов.</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приемов рационального и безопасного пользования ими.</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Знакомство с графическими изображениями: рисунок, схема (их узнавание). Обозначение линии сгиба на рисунках, схемах. </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w:t>
            </w:r>
            <w:r w:rsidRPr="005C4E50">
              <w:rPr>
                <w:rFonts w:ascii="Times New Roman" w:hAnsi="Times New Roman" w:cs="Times New Roman"/>
                <w:sz w:val="24"/>
                <w:szCs w:val="24"/>
              </w:rPr>
              <w:lastRenderedPageBreak/>
              <w:t>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Единообразие технологических операций (как последовательности выполнения изделия) при изготовлении изделий из разных материалов.</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Связь и взаимообусловленность свойств используемых учащимися материалов и технологических приемов их обработки.</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Приемы выполнения различных видов декоративно-художественных изделий (в технике аппликации, мозаики, лепки, оригами, бумажной пластики и пр.).</w:t>
            </w:r>
          </w:p>
          <w:p w:rsidR="0034534A" w:rsidRPr="005C4E50" w:rsidRDefault="0034534A" w:rsidP="0034534A">
            <w:pPr>
              <w:widowControl w:val="0"/>
              <w:jc w:val="both"/>
              <w:rPr>
                <w:rFonts w:ascii="Times New Roman" w:hAnsi="Times New Roman" w:cs="Times New Roman"/>
                <w:b/>
                <w:sz w:val="24"/>
                <w:szCs w:val="24"/>
              </w:rPr>
            </w:pPr>
          </w:p>
        </w:tc>
        <w:tc>
          <w:tcPr>
            <w:tcW w:w="3827" w:type="dxa"/>
          </w:tcPr>
          <w:p w:rsidR="0034534A" w:rsidRPr="005C4E50" w:rsidRDefault="0034534A" w:rsidP="0034534A">
            <w:pPr>
              <w:autoSpaceDE w:val="0"/>
              <w:autoSpaceDN w:val="0"/>
              <w:spacing w:after="0" w:line="240" w:lineRule="auto"/>
              <w:jc w:val="both"/>
              <w:rPr>
                <w:rFonts w:ascii="Times New Roman" w:eastAsia="Times New Roman" w:hAnsi="Times New Roman" w:cs="Times New Roman"/>
                <w:bCs/>
                <w:i/>
                <w:iCs/>
                <w:sz w:val="24"/>
                <w:szCs w:val="24"/>
              </w:rPr>
            </w:pPr>
            <w:r w:rsidRPr="005C4E50">
              <w:rPr>
                <w:rFonts w:ascii="Times New Roman" w:eastAsia="Times New Roman" w:hAnsi="Times New Roman" w:cs="Times New Roman"/>
                <w:bCs/>
                <w:i/>
                <w:iCs/>
                <w:sz w:val="24"/>
                <w:szCs w:val="24"/>
              </w:rPr>
              <w:lastRenderedPageBreak/>
              <w:t>Знать:</w:t>
            </w:r>
          </w:p>
          <w:p w:rsidR="0034534A" w:rsidRPr="005C4E50" w:rsidRDefault="0034534A" w:rsidP="00DF6C57">
            <w:pPr>
              <w:numPr>
                <w:ilvl w:val="0"/>
                <w:numId w:val="3"/>
              </w:numPr>
              <w:autoSpaceDE w:val="0"/>
              <w:autoSpaceDN w:val="0"/>
              <w:spacing w:after="0" w:line="240" w:lineRule="auto"/>
              <w:ind w:firstLine="540"/>
              <w:jc w:val="both"/>
              <w:rPr>
                <w:rFonts w:ascii="Times New Roman" w:eastAsia="Times New Roman" w:hAnsi="Times New Roman" w:cs="Times New Roman"/>
                <w:bCs/>
                <w:sz w:val="24"/>
                <w:szCs w:val="24"/>
              </w:rPr>
            </w:pPr>
            <w:proofErr w:type="gramStart"/>
            <w:r w:rsidRPr="005C4E50">
              <w:rPr>
                <w:rFonts w:ascii="Times New Roman" w:eastAsia="Times New Roman" w:hAnsi="Times New Roman" w:cs="Times New Roman"/>
                <w:bCs/>
                <w:sz w:val="24"/>
                <w:szCs w:val="24"/>
              </w:rPr>
              <w:t xml:space="preserve">общие названия изученных видов материалов (природные, бумага, тонкий картон, ткань, клейстер, клей) и их свойства </w:t>
            </w:r>
            <w:r w:rsidRPr="005C4E50">
              <w:rPr>
                <w:rFonts w:ascii="Times New Roman" w:eastAsia="Times New Roman" w:hAnsi="Times New Roman" w:cs="Times New Roman"/>
                <w:sz w:val="24"/>
                <w:szCs w:val="24"/>
              </w:rPr>
              <w:t>(цвет, фактура, толщина и др.)</w:t>
            </w:r>
            <w:r w:rsidRPr="005C4E50">
              <w:rPr>
                <w:rFonts w:ascii="Times New Roman" w:eastAsia="Times New Roman" w:hAnsi="Times New Roman" w:cs="Times New Roman"/>
                <w:bCs/>
                <w:sz w:val="24"/>
                <w:szCs w:val="24"/>
              </w:rPr>
              <w:t xml:space="preserve">; </w:t>
            </w:r>
            <w:proofErr w:type="gramEnd"/>
          </w:p>
          <w:p w:rsidR="0034534A" w:rsidRPr="005C4E50" w:rsidRDefault="0034534A" w:rsidP="00DF6C57">
            <w:pPr>
              <w:numPr>
                <w:ilvl w:val="0"/>
                <w:numId w:val="3"/>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последовательность изготовления несложных изделий: разметка, резание, сборка, отделка;</w:t>
            </w:r>
          </w:p>
          <w:p w:rsidR="0034534A" w:rsidRPr="005C4E50" w:rsidRDefault="0034534A" w:rsidP="00DF6C57">
            <w:pPr>
              <w:numPr>
                <w:ilvl w:val="0"/>
                <w:numId w:val="3"/>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способы разметки на глаз, по шаблону;</w:t>
            </w:r>
          </w:p>
          <w:p w:rsidR="0034534A" w:rsidRPr="005C4E50" w:rsidRDefault="0034534A" w:rsidP="00DF6C57">
            <w:pPr>
              <w:numPr>
                <w:ilvl w:val="0"/>
                <w:numId w:val="3"/>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формообразование сгибанием, складыванием, вытягиванием;</w:t>
            </w:r>
          </w:p>
          <w:p w:rsidR="0034534A" w:rsidRPr="005C4E50" w:rsidRDefault="0034534A" w:rsidP="00DF6C57">
            <w:pPr>
              <w:numPr>
                <w:ilvl w:val="0"/>
                <w:numId w:val="3"/>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клеевой способ соединения;</w:t>
            </w:r>
          </w:p>
          <w:p w:rsidR="0034534A" w:rsidRPr="005C4E50" w:rsidRDefault="0034534A" w:rsidP="00DF6C57">
            <w:pPr>
              <w:numPr>
                <w:ilvl w:val="0"/>
                <w:numId w:val="3"/>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способы отделки: раскрашивание, аппликация, прямая строчка;</w:t>
            </w:r>
          </w:p>
          <w:p w:rsidR="0034534A" w:rsidRPr="005C4E50" w:rsidRDefault="0034534A" w:rsidP="00DF6C57">
            <w:pPr>
              <w:numPr>
                <w:ilvl w:val="0"/>
                <w:numId w:val="3"/>
              </w:numPr>
              <w:overflowPunct w:val="0"/>
              <w:autoSpaceDE w:val="0"/>
              <w:autoSpaceDN w:val="0"/>
              <w:adjustRightInd w:val="0"/>
              <w:spacing w:after="0" w:line="240" w:lineRule="auto"/>
              <w:ind w:firstLine="540"/>
              <w:jc w:val="both"/>
              <w:textAlignment w:val="baseline"/>
              <w:rPr>
                <w:rFonts w:ascii="Times New Roman" w:hAnsi="Times New Roman" w:cs="Times New Roman"/>
                <w:sz w:val="24"/>
                <w:szCs w:val="24"/>
              </w:rPr>
            </w:pPr>
            <w:r w:rsidRPr="005C4E50">
              <w:rPr>
                <w:rFonts w:ascii="Times New Roman" w:hAnsi="Times New Roman" w:cs="Times New Roman"/>
                <w:sz w:val="24"/>
                <w:szCs w:val="24"/>
              </w:rPr>
              <w:t>названия и назначение ручных инструментов (ножницы, игла) и приспособлений (шаблон, булавки), правила безопасной работы ими.</w:t>
            </w:r>
          </w:p>
          <w:p w:rsidR="0034534A" w:rsidRPr="005C4E50" w:rsidRDefault="0034534A" w:rsidP="0034534A">
            <w:pPr>
              <w:spacing w:after="0"/>
              <w:jc w:val="both"/>
              <w:rPr>
                <w:rFonts w:ascii="Times New Roman" w:hAnsi="Times New Roman" w:cs="Times New Roman"/>
                <w:i/>
                <w:iCs/>
                <w:sz w:val="24"/>
                <w:szCs w:val="24"/>
              </w:rPr>
            </w:pPr>
            <w:r w:rsidRPr="005C4E50">
              <w:rPr>
                <w:rFonts w:ascii="Times New Roman" w:hAnsi="Times New Roman" w:cs="Times New Roman"/>
                <w:i/>
                <w:iCs/>
                <w:sz w:val="24"/>
                <w:szCs w:val="24"/>
              </w:rPr>
              <w:t>Уметь:</w:t>
            </w:r>
          </w:p>
          <w:p w:rsidR="0034534A" w:rsidRPr="005C4E50" w:rsidRDefault="0034534A" w:rsidP="00DF6C57">
            <w:pPr>
              <w:numPr>
                <w:ilvl w:val="0"/>
                <w:numId w:val="4"/>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lastRenderedPageBreak/>
              <w:t>различать материалы и инструменты по их назначению;</w:t>
            </w:r>
          </w:p>
          <w:p w:rsidR="0034534A" w:rsidRPr="005C4E50" w:rsidRDefault="0034534A" w:rsidP="00DF6C57">
            <w:pPr>
              <w:numPr>
                <w:ilvl w:val="0"/>
                <w:numId w:val="4"/>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качественно выполнять операции и приемы по изготовлению несложных изделий: </w:t>
            </w:r>
          </w:p>
          <w:p w:rsidR="0034534A" w:rsidRPr="005C4E50" w:rsidRDefault="0034534A" w:rsidP="00DF6C57">
            <w:pPr>
              <w:numPr>
                <w:ilvl w:val="0"/>
                <w:numId w:val="2"/>
              </w:numPr>
              <w:tabs>
                <w:tab w:val="num" w:pos="72"/>
                <w:tab w:val="left" w:pos="252"/>
              </w:tabs>
              <w:autoSpaceDN w:val="0"/>
              <w:spacing w:after="0" w:line="240" w:lineRule="auto"/>
              <w:ind w:left="72" w:hanging="72"/>
              <w:jc w:val="both"/>
              <w:rPr>
                <w:rFonts w:ascii="Times New Roman" w:hAnsi="Times New Roman" w:cs="Times New Roman"/>
                <w:sz w:val="24"/>
                <w:szCs w:val="24"/>
              </w:rPr>
            </w:pPr>
            <w:r w:rsidRPr="005C4E50">
              <w:rPr>
                <w:rFonts w:ascii="Times New Roman" w:hAnsi="Times New Roman" w:cs="Times New Roman"/>
                <w:sz w:val="24"/>
                <w:szCs w:val="24"/>
              </w:rPr>
              <w:t>экономно размечать сгибанием, по шаблону;</w:t>
            </w:r>
          </w:p>
          <w:p w:rsidR="0034534A" w:rsidRPr="005C4E50" w:rsidRDefault="0034534A" w:rsidP="00DF6C57">
            <w:pPr>
              <w:numPr>
                <w:ilvl w:val="0"/>
                <w:numId w:val="2"/>
              </w:numPr>
              <w:tabs>
                <w:tab w:val="num" w:pos="72"/>
                <w:tab w:val="left" w:pos="252"/>
              </w:tabs>
              <w:autoSpaceDN w:val="0"/>
              <w:spacing w:after="0" w:line="240" w:lineRule="auto"/>
              <w:ind w:left="72" w:hanging="72"/>
              <w:jc w:val="both"/>
              <w:rPr>
                <w:rFonts w:ascii="Times New Roman" w:hAnsi="Times New Roman" w:cs="Times New Roman"/>
                <w:sz w:val="24"/>
                <w:szCs w:val="24"/>
              </w:rPr>
            </w:pPr>
            <w:r w:rsidRPr="005C4E50">
              <w:rPr>
                <w:rFonts w:ascii="Times New Roman" w:hAnsi="Times New Roman" w:cs="Times New Roman"/>
                <w:sz w:val="24"/>
                <w:szCs w:val="24"/>
              </w:rPr>
              <w:t xml:space="preserve"> точно резать ножницами;</w:t>
            </w:r>
          </w:p>
          <w:p w:rsidR="0034534A" w:rsidRPr="005C4E50" w:rsidRDefault="0034534A" w:rsidP="00DF6C57">
            <w:pPr>
              <w:numPr>
                <w:ilvl w:val="0"/>
                <w:numId w:val="2"/>
              </w:numPr>
              <w:tabs>
                <w:tab w:val="num" w:pos="72"/>
                <w:tab w:val="left" w:pos="252"/>
              </w:tabs>
              <w:autoSpaceDN w:val="0"/>
              <w:spacing w:after="0" w:line="240" w:lineRule="auto"/>
              <w:ind w:left="72" w:hanging="72"/>
              <w:jc w:val="both"/>
              <w:rPr>
                <w:rFonts w:ascii="Times New Roman" w:hAnsi="Times New Roman" w:cs="Times New Roman"/>
                <w:sz w:val="24"/>
                <w:szCs w:val="24"/>
              </w:rPr>
            </w:pPr>
            <w:r w:rsidRPr="005C4E50">
              <w:rPr>
                <w:rFonts w:ascii="Times New Roman" w:hAnsi="Times New Roman" w:cs="Times New Roman"/>
                <w:sz w:val="24"/>
                <w:szCs w:val="24"/>
              </w:rPr>
              <w:t xml:space="preserve"> собирать изделия с помощью клея;</w:t>
            </w:r>
          </w:p>
          <w:p w:rsidR="0034534A" w:rsidRPr="005C4E50" w:rsidRDefault="0034534A" w:rsidP="00DF6C57">
            <w:pPr>
              <w:numPr>
                <w:ilvl w:val="0"/>
                <w:numId w:val="2"/>
              </w:numPr>
              <w:tabs>
                <w:tab w:val="num" w:pos="72"/>
                <w:tab w:val="left" w:pos="252"/>
              </w:tabs>
              <w:autoSpaceDN w:val="0"/>
              <w:spacing w:after="0" w:line="240" w:lineRule="auto"/>
              <w:ind w:left="72" w:hanging="72"/>
              <w:jc w:val="both"/>
              <w:rPr>
                <w:rFonts w:ascii="Times New Roman" w:hAnsi="Times New Roman" w:cs="Times New Roman"/>
                <w:sz w:val="24"/>
                <w:szCs w:val="24"/>
              </w:rPr>
            </w:pPr>
            <w:r w:rsidRPr="005C4E50">
              <w:rPr>
                <w:rFonts w:ascii="Times New Roman" w:hAnsi="Times New Roman" w:cs="Times New Roman"/>
                <w:sz w:val="24"/>
                <w:szCs w:val="24"/>
              </w:rPr>
              <w:t xml:space="preserve"> эстетично и аккуратно отделывать изделия раскрашиванием, аппликацией, прямой строчкой;</w:t>
            </w:r>
          </w:p>
          <w:p w:rsidR="0034534A" w:rsidRPr="005C4E50" w:rsidRDefault="0034534A" w:rsidP="00DF6C57">
            <w:pPr>
              <w:numPr>
                <w:ilvl w:val="0"/>
                <w:numId w:val="5"/>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использовать для сушки плоских изделий пресс;</w:t>
            </w:r>
          </w:p>
          <w:p w:rsidR="0034534A" w:rsidRPr="005C4E50" w:rsidRDefault="0034534A" w:rsidP="00DF6C57">
            <w:pPr>
              <w:numPr>
                <w:ilvl w:val="0"/>
                <w:numId w:val="5"/>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безопасно работать и хранить инструменты (ножницы, иглы);</w:t>
            </w:r>
          </w:p>
          <w:p w:rsidR="0034534A" w:rsidRPr="005C4E50" w:rsidRDefault="0034534A" w:rsidP="00DF6C57">
            <w:pPr>
              <w:numPr>
                <w:ilvl w:val="0"/>
                <w:numId w:val="5"/>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с помощью учителя </w:t>
            </w:r>
          </w:p>
          <w:p w:rsidR="0034534A" w:rsidRPr="005C4E50" w:rsidRDefault="0034534A" w:rsidP="0034534A">
            <w:pPr>
              <w:widowControl w:val="0"/>
              <w:jc w:val="both"/>
              <w:rPr>
                <w:rFonts w:ascii="Times New Roman" w:hAnsi="Times New Roman" w:cs="Times New Roman"/>
                <w:b/>
                <w:sz w:val="24"/>
                <w:szCs w:val="24"/>
              </w:rPr>
            </w:pPr>
          </w:p>
        </w:tc>
        <w:tc>
          <w:tcPr>
            <w:tcW w:w="2943"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sz w:val="24"/>
                <w:szCs w:val="24"/>
              </w:rPr>
              <w:lastRenderedPageBreak/>
              <w:t>Самостоятельно выполнять практическую работу и проводить самоконтроль с опорой на инструкционную карту, образец, используя шаблон.</w:t>
            </w: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lastRenderedPageBreak/>
              <w:t>Конструирование и моделирование (10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Элементарное понятие конструкции. Изделие, деталь изделия.</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5C4E50">
              <w:rPr>
                <w:rFonts w:ascii="Times New Roman" w:hAnsi="Times New Roman" w:cs="Times New Roman"/>
                <w:sz w:val="24"/>
                <w:szCs w:val="24"/>
              </w:rPr>
              <w:t>однодетальные</w:t>
            </w:r>
            <w:proofErr w:type="spellEnd"/>
            <w:r w:rsidRPr="005C4E50">
              <w:rPr>
                <w:rFonts w:ascii="Times New Roman" w:hAnsi="Times New Roman" w:cs="Times New Roman"/>
                <w:sz w:val="24"/>
                <w:szCs w:val="24"/>
              </w:rPr>
              <w:t>) и разборные (</w:t>
            </w:r>
            <w:proofErr w:type="spellStart"/>
            <w:r w:rsidRPr="005C4E50">
              <w:rPr>
                <w:rFonts w:ascii="Times New Roman" w:hAnsi="Times New Roman" w:cs="Times New Roman"/>
                <w:sz w:val="24"/>
                <w:szCs w:val="24"/>
              </w:rPr>
              <w:t>многодетальные</w:t>
            </w:r>
            <w:proofErr w:type="spellEnd"/>
            <w:r w:rsidRPr="005C4E50">
              <w:rPr>
                <w:rFonts w:ascii="Times New Roman" w:hAnsi="Times New Roman" w:cs="Times New Roman"/>
                <w:sz w:val="24"/>
                <w:szCs w:val="24"/>
              </w:rPr>
              <w:t>) конструкции (аппликации, изделия из текстиля, комбинированных материалов), общее представление. Неподвижное соединение деталей.</w:t>
            </w:r>
          </w:p>
          <w:p w:rsidR="0034534A" w:rsidRPr="005C4E50" w:rsidRDefault="0034534A" w:rsidP="0034534A">
            <w:pPr>
              <w:widowControl w:val="0"/>
              <w:jc w:val="both"/>
              <w:rPr>
                <w:rFonts w:ascii="Times New Roman" w:hAnsi="Times New Roman" w:cs="Times New Roman"/>
                <w:b/>
                <w:sz w:val="24"/>
                <w:szCs w:val="24"/>
              </w:rPr>
            </w:pPr>
          </w:p>
        </w:tc>
        <w:tc>
          <w:tcPr>
            <w:tcW w:w="3827" w:type="dxa"/>
          </w:tcPr>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i/>
                <w:iCs/>
                <w:sz w:val="24"/>
                <w:szCs w:val="24"/>
              </w:rPr>
              <w:t>-</w:t>
            </w:r>
            <w:r w:rsidRPr="005C4E50">
              <w:rPr>
                <w:rFonts w:ascii="Times New Roman" w:hAnsi="Times New Roman" w:cs="Times New Roman"/>
                <w:sz w:val="24"/>
                <w:szCs w:val="24"/>
              </w:rPr>
              <w:t>различать разборные и неразборные конструкции несложных изделий;</w:t>
            </w:r>
          </w:p>
          <w:p w:rsidR="0034534A" w:rsidRPr="005C4E50" w:rsidRDefault="0034534A" w:rsidP="0034534A">
            <w:pPr>
              <w:rPr>
                <w:rFonts w:ascii="Times New Roman" w:hAnsi="Times New Roman" w:cs="Times New Roman"/>
                <w:sz w:val="24"/>
                <w:szCs w:val="24"/>
              </w:rPr>
            </w:pPr>
            <w:r w:rsidRPr="005C4E50">
              <w:rPr>
                <w:rFonts w:ascii="Times New Roman" w:hAnsi="Times New Roman" w:cs="Times New Roman"/>
                <w:sz w:val="24"/>
                <w:szCs w:val="24"/>
              </w:rPr>
              <w:t>-конструировать и моделировать изделия из различных материалов по образцу, рисунку.</w:t>
            </w:r>
          </w:p>
          <w:p w:rsidR="0034534A" w:rsidRPr="005C4E50" w:rsidRDefault="0034534A" w:rsidP="0034534A">
            <w:pPr>
              <w:jc w:val="both"/>
              <w:rPr>
                <w:rFonts w:ascii="Times New Roman" w:hAnsi="Times New Roman" w:cs="Times New Roman"/>
                <w:sz w:val="24"/>
                <w:szCs w:val="24"/>
              </w:rPr>
            </w:pPr>
          </w:p>
          <w:p w:rsidR="0034534A" w:rsidRPr="005C4E50" w:rsidRDefault="0034534A" w:rsidP="0034534A">
            <w:pPr>
              <w:widowControl w:val="0"/>
              <w:jc w:val="both"/>
              <w:rPr>
                <w:rFonts w:ascii="Times New Roman" w:hAnsi="Times New Roman" w:cs="Times New Roman"/>
                <w:b/>
                <w:sz w:val="24"/>
                <w:szCs w:val="24"/>
              </w:rPr>
            </w:pPr>
          </w:p>
        </w:tc>
        <w:tc>
          <w:tcPr>
            <w:tcW w:w="2943" w:type="dxa"/>
          </w:tcPr>
          <w:p w:rsidR="0034534A" w:rsidRPr="005C4E50" w:rsidRDefault="0034534A" w:rsidP="0034534A">
            <w:pPr>
              <w:rPr>
                <w:rFonts w:ascii="Times New Roman" w:hAnsi="Times New Roman" w:cs="Times New Roman"/>
                <w:sz w:val="24"/>
                <w:szCs w:val="24"/>
              </w:rPr>
            </w:pPr>
            <w:r w:rsidRPr="005C4E50">
              <w:rPr>
                <w:rFonts w:ascii="Times New Roman" w:hAnsi="Times New Roman" w:cs="Times New Roman"/>
                <w:sz w:val="24"/>
                <w:szCs w:val="24"/>
              </w:rPr>
              <w:t>создавать мысленный образ конструкции — разборной и неразборной;</w:t>
            </w:r>
          </w:p>
          <w:p w:rsidR="0034534A" w:rsidRPr="005C4E50" w:rsidRDefault="0034534A" w:rsidP="0034534A">
            <w:pPr>
              <w:overflowPunct w:val="0"/>
              <w:autoSpaceDE w:val="0"/>
              <w:autoSpaceDN w:val="0"/>
              <w:adjustRightInd w:val="0"/>
              <w:spacing w:after="0" w:line="240" w:lineRule="auto"/>
              <w:ind w:left="540"/>
              <w:jc w:val="both"/>
              <w:textAlignment w:val="baseline"/>
              <w:rPr>
                <w:rFonts w:ascii="Times New Roman" w:hAnsi="Times New Roman" w:cs="Times New Roman"/>
                <w:b/>
                <w:sz w:val="24"/>
                <w:szCs w:val="24"/>
              </w:rPr>
            </w:pP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lastRenderedPageBreak/>
              <w:t>Использование информационных технологий (практика работы на компьютере) (1ч).</w:t>
            </w:r>
          </w:p>
        </w:tc>
        <w:tc>
          <w:tcPr>
            <w:tcW w:w="6582"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sz w:val="24"/>
                <w:szCs w:val="24"/>
              </w:rPr>
              <w:t>Демонстрация учителем готовых материалов на цифровых носителях (С</w:t>
            </w:r>
            <w:proofErr w:type="gramStart"/>
            <w:r w:rsidRPr="005C4E50">
              <w:rPr>
                <w:rFonts w:ascii="Times New Roman" w:hAnsi="Times New Roman" w:cs="Times New Roman"/>
                <w:sz w:val="24"/>
                <w:szCs w:val="24"/>
                <w:lang w:val="en-US"/>
              </w:rPr>
              <w:t>D</w:t>
            </w:r>
            <w:proofErr w:type="gramEnd"/>
            <w:r w:rsidRPr="005C4E50">
              <w:rPr>
                <w:rFonts w:ascii="Times New Roman" w:hAnsi="Times New Roman" w:cs="Times New Roman"/>
                <w:sz w:val="24"/>
                <w:szCs w:val="24"/>
              </w:rPr>
              <w:t>) по изучаемым темам</w:t>
            </w:r>
          </w:p>
        </w:tc>
        <w:tc>
          <w:tcPr>
            <w:tcW w:w="3827" w:type="dxa"/>
          </w:tcPr>
          <w:p w:rsidR="0034534A" w:rsidRPr="005C4E50" w:rsidRDefault="0034534A" w:rsidP="0034534A">
            <w:pPr>
              <w:widowControl w:val="0"/>
              <w:jc w:val="both"/>
              <w:rPr>
                <w:rFonts w:ascii="Times New Roman" w:hAnsi="Times New Roman" w:cs="Times New Roman"/>
                <w:sz w:val="24"/>
                <w:szCs w:val="24"/>
              </w:rPr>
            </w:pPr>
          </w:p>
        </w:tc>
        <w:tc>
          <w:tcPr>
            <w:tcW w:w="2943" w:type="dxa"/>
          </w:tcPr>
          <w:p w:rsidR="0034534A" w:rsidRPr="005C4E50" w:rsidRDefault="0034534A" w:rsidP="0034534A">
            <w:pPr>
              <w:widowControl w:val="0"/>
              <w:jc w:val="both"/>
              <w:rPr>
                <w:rFonts w:ascii="Times New Roman" w:hAnsi="Times New Roman" w:cs="Times New Roman"/>
                <w:b/>
                <w:sz w:val="24"/>
                <w:szCs w:val="24"/>
              </w:rPr>
            </w:pPr>
          </w:p>
        </w:tc>
      </w:tr>
    </w:tbl>
    <w:p w:rsidR="0034534A" w:rsidRPr="005C4E50" w:rsidRDefault="0034534A" w:rsidP="0034534A">
      <w:pPr>
        <w:rPr>
          <w:rFonts w:ascii="Times New Roman" w:hAnsi="Times New Roman" w:cs="Times New Roman"/>
          <w:sz w:val="24"/>
          <w:szCs w:val="24"/>
        </w:rPr>
      </w:pPr>
    </w:p>
    <w:p w:rsidR="0034534A" w:rsidRPr="005C4E50" w:rsidRDefault="0034534A" w:rsidP="005C4E50">
      <w:pPr>
        <w:jc w:val="center"/>
        <w:rPr>
          <w:rFonts w:ascii="Times New Roman" w:hAnsi="Times New Roman" w:cs="Times New Roman"/>
          <w:b/>
          <w:bCs/>
          <w:sz w:val="28"/>
          <w:szCs w:val="28"/>
        </w:rPr>
      </w:pPr>
      <w:r w:rsidRPr="005C4E50">
        <w:rPr>
          <w:rFonts w:ascii="Times New Roman" w:hAnsi="Times New Roman" w:cs="Times New Roman"/>
          <w:b/>
          <w:bCs/>
          <w:sz w:val="28"/>
          <w:szCs w:val="28"/>
        </w:rPr>
        <w:t>Содержание и результаты освоения программы по  технологии во 2 классе</w:t>
      </w:r>
    </w:p>
    <w:p w:rsidR="0034534A" w:rsidRPr="005C4E50" w:rsidRDefault="0034534A" w:rsidP="005C4E50">
      <w:pPr>
        <w:jc w:val="center"/>
        <w:rPr>
          <w:rFonts w:ascii="Times New Roman" w:hAnsi="Times New Roman" w:cs="Times New Roman"/>
          <w:b/>
          <w:bCs/>
          <w:sz w:val="28"/>
          <w:szCs w:val="28"/>
        </w:rPr>
      </w:pPr>
      <w:r w:rsidRPr="005C4E50">
        <w:rPr>
          <w:rFonts w:ascii="Times New Roman" w:hAnsi="Times New Roman" w:cs="Times New Roman"/>
          <w:b/>
          <w:bCs/>
          <w:sz w:val="28"/>
          <w:szCs w:val="28"/>
        </w:rPr>
        <w:t>(34ч.)</w:t>
      </w:r>
    </w:p>
    <w:tbl>
      <w:tblPr>
        <w:tblW w:w="15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6582"/>
        <w:gridCol w:w="4110"/>
        <w:gridCol w:w="2660"/>
      </w:tblGrid>
      <w:tr w:rsidR="0034534A" w:rsidRPr="005C4E50" w:rsidTr="0083398D">
        <w:trPr>
          <w:trHeight w:val="144"/>
        </w:trPr>
        <w:tc>
          <w:tcPr>
            <w:tcW w:w="1890" w:type="dxa"/>
            <w:vMerge w:val="restart"/>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Раздел</w:t>
            </w:r>
          </w:p>
        </w:tc>
        <w:tc>
          <w:tcPr>
            <w:tcW w:w="6582" w:type="dxa"/>
            <w:vMerge w:val="restart"/>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Содержание учебного курса</w:t>
            </w:r>
          </w:p>
        </w:tc>
        <w:tc>
          <w:tcPr>
            <w:tcW w:w="6770" w:type="dxa"/>
            <w:gridSpan w:val="2"/>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Планируемый результат по содержанию учебного предмета.</w:t>
            </w:r>
          </w:p>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Предметные умения</w:t>
            </w:r>
          </w:p>
        </w:tc>
      </w:tr>
      <w:tr w:rsidR="0034534A" w:rsidRPr="005C4E50" w:rsidTr="0083398D">
        <w:trPr>
          <w:trHeight w:val="391"/>
        </w:trPr>
        <w:tc>
          <w:tcPr>
            <w:tcW w:w="1890" w:type="dxa"/>
            <w:vMerge/>
          </w:tcPr>
          <w:p w:rsidR="0034534A" w:rsidRPr="005C4E50" w:rsidRDefault="0034534A" w:rsidP="0034534A">
            <w:pPr>
              <w:widowControl w:val="0"/>
              <w:jc w:val="both"/>
              <w:rPr>
                <w:rFonts w:ascii="Times New Roman" w:hAnsi="Times New Roman" w:cs="Times New Roman"/>
                <w:b/>
                <w:sz w:val="24"/>
                <w:szCs w:val="24"/>
              </w:rPr>
            </w:pPr>
          </w:p>
        </w:tc>
        <w:tc>
          <w:tcPr>
            <w:tcW w:w="6582" w:type="dxa"/>
            <w:vMerge/>
          </w:tcPr>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Научится</w:t>
            </w:r>
          </w:p>
        </w:tc>
        <w:tc>
          <w:tcPr>
            <w:tcW w:w="2660"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Получит возможность научиться</w:t>
            </w:r>
          </w:p>
        </w:tc>
      </w:tr>
      <w:tr w:rsidR="0034534A" w:rsidRPr="005C4E50" w:rsidTr="0083398D">
        <w:trPr>
          <w:trHeight w:val="391"/>
        </w:trPr>
        <w:tc>
          <w:tcPr>
            <w:tcW w:w="1890" w:type="dxa"/>
          </w:tcPr>
          <w:p w:rsidR="0034534A" w:rsidRPr="005C4E50" w:rsidRDefault="0034534A" w:rsidP="0034534A">
            <w:pPr>
              <w:spacing w:after="0"/>
              <w:jc w:val="both"/>
              <w:rPr>
                <w:rFonts w:ascii="Times New Roman" w:hAnsi="Times New Roman" w:cs="Times New Roman"/>
                <w:b/>
                <w:i/>
                <w:sz w:val="24"/>
                <w:szCs w:val="24"/>
              </w:rPr>
            </w:pPr>
            <w:r w:rsidRPr="005C4E50">
              <w:rPr>
                <w:rFonts w:ascii="Times New Roman" w:hAnsi="Times New Roman" w:cs="Times New Roman"/>
                <w:b/>
                <w:i/>
                <w:sz w:val="24"/>
                <w:szCs w:val="24"/>
              </w:rPr>
              <w:t xml:space="preserve">Общекультурные и </w:t>
            </w:r>
            <w:proofErr w:type="spellStart"/>
            <w:r w:rsidRPr="005C4E50">
              <w:rPr>
                <w:rFonts w:ascii="Times New Roman" w:hAnsi="Times New Roman" w:cs="Times New Roman"/>
                <w:b/>
                <w:i/>
                <w:sz w:val="24"/>
                <w:szCs w:val="24"/>
              </w:rPr>
              <w:t>общетрудовые</w:t>
            </w:r>
            <w:proofErr w:type="spellEnd"/>
            <w:r w:rsidRPr="005C4E50">
              <w:rPr>
                <w:rFonts w:ascii="Times New Roman" w:hAnsi="Times New Roman" w:cs="Times New Roman"/>
                <w:b/>
                <w:i/>
                <w:sz w:val="24"/>
                <w:szCs w:val="24"/>
              </w:rPr>
              <w:t xml:space="preserve"> компетенции. Основы культуры труда, самообслуживание (8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spacing w:after="0"/>
              <w:ind w:firstLine="567"/>
              <w:jc w:val="both"/>
              <w:rPr>
                <w:rFonts w:ascii="Times New Roman" w:hAnsi="Times New Roman" w:cs="Times New Roman"/>
                <w:sz w:val="24"/>
                <w:szCs w:val="24"/>
              </w:rPr>
            </w:pPr>
            <w:r w:rsidRPr="005C4E50">
              <w:rPr>
                <w:rFonts w:ascii="Times New Roman" w:hAnsi="Times New Roman" w:cs="Times New Roman"/>
                <w:sz w:val="24"/>
                <w:szCs w:val="24"/>
              </w:rPr>
              <w:t>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примитивная кулинарная обработка добычи), одежде. Объективная необходимость разделения труда. Ремесла и ремесленники. Названия профессий ремесленников. Современное состояние ремесел. Ремесленные профессии, распространенные в месте проживания детей (крае, регионе). Технологии выполнения их работ во времена средневековья и сегодня.</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lastRenderedPageBreak/>
              <w:t xml:space="preserve">Элементарные общие правила создания предметов рукотворного мира (прочность, удобство, эстетическая выразительность — симметрия, асимметрия, композиция); гармония рукотворных предметов и окружающей среды (городской и </w:t>
            </w:r>
            <w:proofErr w:type="gramStart"/>
            <w:r w:rsidRPr="005C4E50">
              <w:rPr>
                <w:rFonts w:ascii="Times New Roman" w:hAnsi="Times New Roman" w:cs="Times New Roman"/>
                <w:sz w:val="24"/>
                <w:szCs w:val="24"/>
              </w:rPr>
              <w:t>сельский</w:t>
            </w:r>
            <w:proofErr w:type="gramEnd"/>
            <w:r w:rsidRPr="005C4E50">
              <w:rPr>
                <w:rFonts w:ascii="Times New Roman" w:hAnsi="Times New Roman" w:cs="Times New Roman"/>
                <w:sz w:val="24"/>
                <w:szCs w:val="24"/>
              </w:rPr>
              <w:t xml:space="preserve"> ландшафты).</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Разнообразие предметов рукотворного мира (предметы быта и декоративно-прикладного искусства, архитектуры и техники).</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Природа — источник сырья. Природное сырье, природные материалы.</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Мастера и их профессии. Традиции творчества мастеров в создании предметной среды (общее представление).</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Развернутый анализ заданий (материалы, конструкция, технология изготовления). Составление плана практической работы. </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Работа с доступной информацие</w:t>
            </w:r>
            <w:proofErr w:type="gramStart"/>
            <w:r w:rsidRPr="005C4E50">
              <w:rPr>
                <w:rFonts w:ascii="Times New Roman" w:hAnsi="Times New Roman" w:cs="Times New Roman"/>
                <w:sz w:val="24"/>
                <w:szCs w:val="24"/>
              </w:rPr>
              <w:t>й(</w:t>
            </w:r>
            <w:proofErr w:type="gramEnd"/>
            <w:r w:rsidRPr="005C4E50">
              <w:rPr>
                <w:rFonts w:ascii="Times New Roman" w:hAnsi="Times New Roman" w:cs="Times New Roman"/>
                <w:sz w:val="24"/>
                <w:szCs w:val="24"/>
              </w:rPr>
              <w:t>тексты, рисунки, простейшие чертежи, эскизы, схемы).</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Введение в проектную деятельность. Выполнение с помощью учителя доступных простых проектов (разработка предложенного замысла, поиск доступных решений, выполнение и защита проекта). Результат </w:t>
            </w:r>
            <w:proofErr w:type="gramStart"/>
            <w:r w:rsidRPr="005C4E50">
              <w:rPr>
                <w:rFonts w:ascii="Times New Roman" w:hAnsi="Times New Roman" w:cs="Times New Roman"/>
                <w:sz w:val="24"/>
                <w:szCs w:val="24"/>
              </w:rPr>
              <w:t>проектной</w:t>
            </w:r>
            <w:proofErr w:type="gramEnd"/>
            <w:r w:rsidRPr="005C4E50">
              <w:rPr>
                <w:rFonts w:ascii="Times New Roman" w:hAnsi="Times New Roman" w:cs="Times New Roman"/>
                <w:sz w:val="24"/>
                <w:szCs w:val="24"/>
              </w:rPr>
              <w:t xml:space="preserve"> деятельности — изделия, оформление праздников.</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Работа в малых группах. Осуществление сотрудничества.</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Самоконтроль в ходе работы (точность разметки с использованием чертежных инструментов).</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Самообслуживание. Самостоятельный отбор материалов и инструментов для урока.</w:t>
            </w:r>
          </w:p>
          <w:p w:rsidR="0034534A" w:rsidRPr="005C4E50" w:rsidRDefault="0034534A" w:rsidP="0034534A">
            <w:pPr>
              <w:spacing w:after="0"/>
              <w:jc w:val="both"/>
              <w:rPr>
                <w:rFonts w:ascii="Times New Roman" w:hAnsi="Times New Roman" w:cs="Times New Roman"/>
                <w:sz w:val="24"/>
                <w:szCs w:val="24"/>
              </w:rPr>
            </w:pPr>
          </w:p>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jc w:val="both"/>
              <w:rPr>
                <w:rFonts w:ascii="Times New Roman" w:hAnsi="Times New Roman" w:cs="Times New Roman"/>
                <w:i/>
                <w:iCs/>
                <w:sz w:val="24"/>
                <w:szCs w:val="24"/>
              </w:rPr>
            </w:pP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-самостоятельно отбирать материалы и инструменты для работы;</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-готовить рабочее место в соответствии с видом деятельности, поддерживать порядок во время работы, убирать рабочее место;</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 xml:space="preserve">-выделять, называть и применять изученные общие правила создания рукотворного мира </w:t>
            </w:r>
            <w:proofErr w:type="gramStart"/>
            <w:r w:rsidRPr="005C4E50">
              <w:rPr>
                <w:rFonts w:ascii="Times New Roman" w:hAnsi="Times New Roman" w:cs="Times New Roman"/>
                <w:sz w:val="24"/>
                <w:szCs w:val="24"/>
              </w:rPr>
              <w:t>в</w:t>
            </w:r>
            <w:proofErr w:type="gramEnd"/>
            <w:r w:rsidRPr="005C4E50">
              <w:rPr>
                <w:rFonts w:ascii="Times New Roman" w:hAnsi="Times New Roman" w:cs="Times New Roman"/>
                <w:sz w:val="24"/>
                <w:szCs w:val="24"/>
              </w:rPr>
              <w:t xml:space="preserve"> своей предметно-творческой деятельности;</w:t>
            </w:r>
          </w:p>
          <w:p w:rsidR="0034534A" w:rsidRPr="005C4E50" w:rsidRDefault="0034534A" w:rsidP="0034534A">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C4E50">
              <w:rPr>
                <w:rFonts w:ascii="Times New Roman" w:eastAsia="Times New Roman" w:hAnsi="Times New Roman" w:cs="Times New Roman"/>
                <w:bCs/>
                <w:sz w:val="24"/>
                <w:szCs w:val="24"/>
              </w:rPr>
              <w:t>-самостоятельно выполнять в</w:t>
            </w:r>
            <w:r w:rsidRPr="005C4E50">
              <w:rPr>
                <w:rFonts w:ascii="Times New Roman" w:eastAsia="Times New Roman" w:hAnsi="Times New Roman" w:cs="Times New Roman"/>
                <w:sz w:val="24"/>
                <w:szCs w:val="24"/>
              </w:rPr>
              <w:t xml:space="preserve"> </w:t>
            </w:r>
            <w:r w:rsidRPr="005C4E50">
              <w:rPr>
                <w:rFonts w:ascii="Times New Roman" w:eastAsia="Times New Roman" w:hAnsi="Times New Roman" w:cs="Times New Roman"/>
                <w:sz w:val="24"/>
                <w:szCs w:val="24"/>
              </w:rPr>
              <w:lastRenderedPageBreak/>
              <w:t>предложенных ситуациях</w:t>
            </w:r>
            <w:r w:rsidRPr="005C4E50">
              <w:rPr>
                <w:rFonts w:ascii="Times New Roman" w:eastAsia="Times New Roman" w:hAnsi="Times New Roman" w:cs="Times New Roman"/>
                <w:bCs/>
                <w:sz w:val="24"/>
                <w:szCs w:val="24"/>
              </w:rPr>
              <w:t xml:space="preserve"> доступные задания с опорой на инструкционную карту</w:t>
            </w:r>
            <w:r w:rsidRPr="005C4E50">
              <w:rPr>
                <w:rFonts w:ascii="Times New Roman" w:eastAsia="Times New Roman" w:hAnsi="Times New Roman" w:cs="Times New Roman"/>
                <w:sz w:val="24"/>
                <w:szCs w:val="24"/>
              </w:rPr>
              <w:t xml:space="preserve">, соблюдая общие правила поведения, </w:t>
            </w:r>
            <w:r w:rsidRPr="005C4E50">
              <w:rPr>
                <w:rFonts w:ascii="Times New Roman" w:eastAsia="Times New Roman" w:hAnsi="Times New Roman" w:cs="Times New Roman"/>
                <w:iCs/>
                <w:sz w:val="24"/>
                <w:szCs w:val="24"/>
              </w:rPr>
              <w:t>делать выбор</w:t>
            </w:r>
            <w:r w:rsidRPr="005C4E50">
              <w:rPr>
                <w:rFonts w:ascii="Times New Roman" w:eastAsia="Times New Roman" w:hAnsi="Times New Roman" w:cs="Times New Roman"/>
                <w:sz w:val="24"/>
                <w:szCs w:val="24"/>
              </w:rPr>
              <w:t>, какое мнение принять в ходе обсуждения – свое или высказанное другими;</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p>
          <w:p w:rsidR="0034534A" w:rsidRPr="005C4E50" w:rsidRDefault="0034534A" w:rsidP="0034534A">
            <w:pPr>
              <w:widowControl w:val="0"/>
              <w:jc w:val="both"/>
              <w:rPr>
                <w:rFonts w:ascii="Times New Roman" w:hAnsi="Times New Roman" w:cs="Times New Roman"/>
                <w:b/>
                <w:sz w:val="24"/>
                <w:szCs w:val="24"/>
              </w:rPr>
            </w:pPr>
          </w:p>
        </w:tc>
        <w:tc>
          <w:tcPr>
            <w:tcW w:w="2660" w:type="dxa"/>
          </w:tcPr>
          <w:p w:rsidR="0034534A" w:rsidRPr="005C4E50" w:rsidRDefault="0034534A" w:rsidP="00DF6C57">
            <w:pPr>
              <w:numPr>
                <w:ilvl w:val="0"/>
                <w:numId w:val="6"/>
              </w:numPr>
              <w:autoSpaceDE w:val="0"/>
              <w:autoSpaceDN w:val="0"/>
              <w:spacing w:after="0" w:line="240" w:lineRule="auto"/>
              <w:ind w:firstLine="540"/>
              <w:jc w:val="both"/>
              <w:rPr>
                <w:rFonts w:ascii="Times New Roman" w:hAnsi="Times New Roman" w:cs="Times New Roman"/>
                <w:sz w:val="24"/>
                <w:szCs w:val="24"/>
              </w:rPr>
            </w:pPr>
            <w:proofErr w:type="gramStart"/>
            <w:r w:rsidRPr="005C4E50">
              <w:rPr>
                <w:rFonts w:ascii="Times New Roman" w:hAnsi="Times New Roman" w:cs="Times New Roman"/>
                <w:sz w:val="24"/>
                <w:szCs w:val="24"/>
              </w:rPr>
              <w:lastRenderedPageBreak/>
              <w:t>понимать элементарные общие правила создания рукотворного мира (прочность, удобство, эстетическая выразительность – симметрия, асимметрия, равновесие, динамика);</w:t>
            </w:r>
            <w:proofErr w:type="gramEnd"/>
          </w:p>
          <w:p w:rsidR="0034534A" w:rsidRPr="005C4E50" w:rsidRDefault="0034534A" w:rsidP="00DF6C57">
            <w:pPr>
              <w:numPr>
                <w:ilvl w:val="0"/>
                <w:numId w:val="6"/>
              </w:numPr>
              <w:autoSpaceDE w:val="0"/>
              <w:autoSpaceDN w:val="0"/>
              <w:spacing w:after="0" w:line="240" w:lineRule="auto"/>
              <w:ind w:firstLine="540"/>
              <w:jc w:val="both"/>
              <w:rPr>
                <w:rFonts w:ascii="Times New Roman" w:hAnsi="Times New Roman" w:cs="Times New Roman"/>
                <w:sz w:val="24"/>
                <w:szCs w:val="24"/>
              </w:rPr>
            </w:pPr>
            <w:r w:rsidRPr="005C4E50">
              <w:rPr>
                <w:rFonts w:ascii="Times New Roman" w:hAnsi="Times New Roman" w:cs="Times New Roman"/>
                <w:sz w:val="24"/>
                <w:szCs w:val="24"/>
              </w:rPr>
              <w:t>уважительно относиться к труду людей;</w:t>
            </w:r>
          </w:p>
          <w:p w:rsidR="0034534A" w:rsidRPr="005C4E50" w:rsidRDefault="0034534A" w:rsidP="0034534A">
            <w:pPr>
              <w:widowControl w:val="0"/>
              <w:jc w:val="both"/>
              <w:rPr>
                <w:rFonts w:ascii="Times New Roman" w:hAnsi="Times New Roman" w:cs="Times New Roman"/>
                <w:sz w:val="24"/>
                <w:szCs w:val="24"/>
              </w:rPr>
            </w:pPr>
            <w:r w:rsidRPr="005C4E50">
              <w:rPr>
                <w:rFonts w:ascii="Times New Roman" w:hAnsi="Times New Roman" w:cs="Times New Roman"/>
                <w:sz w:val="24"/>
                <w:szCs w:val="24"/>
              </w:rPr>
              <w:lastRenderedPageBreak/>
              <w:t xml:space="preserve">   -применять освоенные знания и практические умения (технологические, графические, конструкторские) в </w:t>
            </w:r>
            <w:proofErr w:type="gramStart"/>
            <w:r w:rsidRPr="005C4E50">
              <w:rPr>
                <w:rFonts w:ascii="Times New Roman" w:hAnsi="Times New Roman" w:cs="Times New Roman"/>
                <w:sz w:val="24"/>
                <w:szCs w:val="24"/>
              </w:rPr>
              <w:t>самостоятельной</w:t>
            </w:r>
            <w:proofErr w:type="gramEnd"/>
            <w:r w:rsidRPr="005C4E50">
              <w:rPr>
                <w:rFonts w:ascii="Times New Roman" w:hAnsi="Times New Roman" w:cs="Times New Roman"/>
                <w:sz w:val="24"/>
                <w:szCs w:val="24"/>
              </w:rPr>
              <w:t xml:space="preserve"> интеллектуальной и практической деятельности;</w:t>
            </w:r>
          </w:p>
          <w:p w:rsidR="0034534A" w:rsidRPr="005C4E50" w:rsidRDefault="0034534A" w:rsidP="0034534A">
            <w:pPr>
              <w:widowControl w:val="0"/>
              <w:jc w:val="both"/>
              <w:rPr>
                <w:rFonts w:ascii="Times New Roman" w:hAnsi="Times New Roman" w:cs="Times New Roman"/>
                <w:sz w:val="24"/>
                <w:szCs w:val="24"/>
              </w:rPr>
            </w:pPr>
            <w:r w:rsidRPr="005C4E50">
              <w:rPr>
                <w:rFonts w:ascii="Times New Roman" w:hAnsi="Times New Roman" w:cs="Times New Roman"/>
                <w:sz w:val="24"/>
                <w:szCs w:val="24"/>
              </w:rPr>
              <w:t>-понимать культурно-историческую ценность традиций, отраженных в предметном мире.</w:t>
            </w:r>
          </w:p>
        </w:tc>
      </w:tr>
      <w:tr w:rsidR="0034534A" w:rsidRPr="005C4E50" w:rsidTr="0083398D">
        <w:trPr>
          <w:trHeight w:val="391"/>
        </w:trPr>
        <w:tc>
          <w:tcPr>
            <w:tcW w:w="1890" w:type="dxa"/>
          </w:tcPr>
          <w:p w:rsidR="0034534A" w:rsidRPr="005C4E50" w:rsidRDefault="0034534A" w:rsidP="0034534A">
            <w:pPr>
              <w:spacing w:after="0"/>
              <w:jc w:val="both"/>
              <w:rPr>
                <w:rFonts w:ascii="Times New Roman" w:hAnsi="Times New Roman" w:cs="Times New Roman"/>
                <w:b/>
                <w:i/>
                <w:sz w:val="24"/>
                <w:szCs w:val="24"/>
              </w:rPr>
            </w:pPr>
            <w:r w:rsidRPr="005C4E50">
              <w:rPr>
                <w:rFonts w:ascii="Times New Roman" w:hAnsi="Times New Roman" w:cs="Times New Roman"/>
                <w:b/>
                <w:i/>
                <w:sz w:val="24"/>
                <w:szCs w:val="24"/>
              </w:rPr>
              <w:lastRenderedPageBreak/>
              <w:t>Технология ручной обработки материалов. Элементы графической грамоты (15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натурального сырья. Проволока (тонкая), ее свойства: гибкость, упругость. Сравнение свойств материалов. Выбор материалов по их декоративно-художественным и конструктивным свойствам.</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Чертежные инструменты: линейка, угольник, циркуль. </w:t>
            </w:r>
            <w:proofErr w:type="spellStart"/>
            <w:r w:rsidRPr="005C4E50">
              <w:rPr>
                <w:rFonts w:ascii="Times New Roman" w:hAnsi="Times New Roman" w:cs="Times New Roman"/>
                <w:sz w:val="24"/>
                <w:szCs w:val="24"/>
              </w:rPr>
              <w:t>Канцелярскийнож</w:t>
            </w:r>
            <w:proofErr w:type="spellEnd"/>
            <w:r w:rsidRPr="005C4E50">
              <w:rPr>
                <w:rFonts w:ascii="Times New Roman" w:hAnsi="Times New Roman" w:cs="Times New Roman"/>
                <w:sz w:val="24"/>
                <w:szCs w:val="24"/>
              </w:rPr>
              <w:t xml:space="preserve">, лекало. Их названия, функциональное назначение, устройство. Приемы безопасной работы и обращения с колющими и режущими инструментами. </w:t>
            </w:r>
          </w:p>
          <w:p w:rsidR="0034534A" w:rsidRPr="005C4E50" w:rsidRDefault="0034534A" w:rsidP="0034534A">
            <w:pPr>
              <w:autoSpaceDE w:val="0"/>
              <w:autoSpaceDN w:val="0"/>
              <w:spacing w:after="0" w:line="240" w:lineRule="auto"/>
              <w:ind w:firstLine="540"/>
              <w:jc w:val="both"/>
              <w:rPr>
                <w:rFonts w:ascii="Times New Roman" w:eastAsia="Times New Roman" w:hAnsi="Times New Roman" w:cs="Times New Roman"/>
                <w:sz w:val="24"/>
                <w:szCs w:val="24"/>
              </w:rPr>
            </w:pPr>
            <w:r w:rsidRPr="005C4E50">
              <w:rPr>
                <w:rFonts w:ascii="Times New Roman" w:eastAsia="Times New Roman" w:hAnsi="Times New Roman" w:cs="Times New Roman"/>
                <w:sz w:val="24"/>
                <w:szCs w:val="24"/>
              </w:rPr>
              <w:t>Технологические операции, их обобщенные названия: разметка, получение деталей из заготовки, сборка изделия, отделка.</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Элементарное представление о простейшем чертеже и эскизе. Линии чертежа (контурная, линия надреза, выносная, размерная, осевая, центровая). Чтение чертежа. Разметка по линейке, угольнику, циркулем с опорой на простейший чертеж. Экономная рациональная разметка нескольких деталей с помощью чертежных инструментов. Построение прямоугольных и круглых деталей с помощью чертежных инструментов. Деление окружности и круга на части с помощью циркуля, складыванием.</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Сборка изделия: проволочное подвижное и ниточное соединение деталей.</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Отделка аппликацией (с полиэтиленовой прокладкой), ручными строчками (варианты прямой строчки).</w:t>
            </w:r>
          </w:p>
          <w:p w:rsidR="0034534A" w:rsidRPr="005C4E50" w:rsidRDefault="0034534A" w:rsidP="0034534A">
            <w:pPr>
              <w:ind w:firstLine="540"/>
              <w:jc w:val="both"/>
              <w:rPr>
                <w:rFonts w:ascii="Times New Roman" w:hAnsi="Times New Roman" w:cs="Times New Roman"/>
                <w:sz w:val="24"/>
                <w:szCs w:val="24"/>
              </w:rPr>
            </w:pPr>
          </w:p>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-читать простейшие чертежи (эскизы);</w:t>
            </w:r>
          </w:p>
          <w:p w:rsidR="0034534A" w:rsidRPr="005C4E50" w:rsidRDefault="0034534A" w:rsidP="0034534A">
            <w:pPr>
              <w:autoSpaceDE w:val="0"/>
              <w:autoSpaceDN w:val="0"/>
              <w:spacing w:after="0" w:line="240" w:lineRule="auto"/>
              <w:ind w:left="-17"/>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-выполнять экономную разметку с помощью чертежных инструментов с опорой на простейший чертеж (эскиз);</w:t>
            </w:r>
          </w:p>
          <w:p w:rsidR="0034534A" w:rsidRPr="005C4E50" w:rsidRDefault="0034534A" w:rsidP="0034534A">
            <w:pPr>
              <w:autoSpaceDE w:val="0"/>
              <w:autoSpaceDN w:val="0"/>
              <w:spacing w:after="0" w:line="240" w:lineRule="auto"/>
              <w:ind w:left="-17"/>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-оформлять изделия, соединять детали прямой строчкой и ее вариантами;</w:t>
            </w:r>
          </w:p>
          <w:p w:rsidR="0034534A" w:rsidRPr="005C4E50" w:rsidRDefault="0034534A" w:rsidP="0034534A">
            <w:pPr>
              <w:autoSpaceDE w:val="0"/>
              <w:autoSpaceDN w:val="0"/>
              <w:spacing w:after="0" w:line="240" w:lineRule="auto"/>
              <w:ind w:left="-17"/>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-решать несложные конструкторско-технологические задачи;</w:t>
            </w:r>
          </w:p>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sz w:val="24"/>
                <w:szCs w:val="24"/>
              </w:rPr>
              <w:t>справляться с доступными практическими (технологическими) заданиями с опорой на образец и инструкционную карту</w:t>
            </w:r>
          </w:p>
        </w:tc>
        <w:tc>
          <w:tcPr>
            <w:tcW w:w="2660"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iCs/>
                <w:sz w:val="24"/>
                <w:szCs w:val="24"/>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(изделие).</w:t>
            </w: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lastRenderedPageBreak/>
              <w:t>Конструирование и моделирование (9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Конструирование из готовых форм (упаковки). Композиционное расположение деталей в изделии. Получение объемных форм сгибанием. Виды соединения деталей конструкции. Подвижное соединение деталей изделия. Способы сборки разборных конструкций (винтовой, </w:t>
            </w:r>
            <w:proofErr w:type="gramStart"/>
            <w:r w:rsidRPr="005C4E50">
              <w:rPr>
                <w:rFonts w:ascii="Times New Roman" w:hAnsi="Times New Roman" w:cs="Times New Roman"/>
                <w:sz w:val="24"/>
                <w:szCs w:val="24"/>
              </w:rPr>
              <w:t>проволочный</w:t>
            </w:r>
            <w:proofErr w:type="gramEnd"/>
            <w:r w:rsidRPr="005C4E50">
              <w:rPr>
                <w:rFonts w:ascii="Times New Roman" w:hAnsi="Times New Roman" w:cs="Times New Roman"/>
                <w:sz w:val="24"/>
                <w:szCs w:val="24"/>
              </w:rPr>
              <w:t xml:space="preserve">). </w:t>
            </w:r>
            <w:proofErr w:type="gramStart"/>
            <w:r w:rsidRPr="005C4E50">
              <w:rPr>
                <w:rFonts w:ascii="Times New Roman" w:hAnsi="Times New Roman" w:cs="Times New Roman"/>
                <w:sz w:val="24"/>
                <w:szCs w:val="24"/>
              </w:rPr>
              <w:t>Соответствие материалов, конструкции и внешнего оформления назначению изделия).</w:t>
            </w:r>
            <w:proofErr w:type="gramEnd"/>
          </w:p>
          <w:p w:rsidR="0034534A" w:rsidRPr="005C4E50" w:rsidRDefault="0034534A" w:rsidP="0034534A">
            <w:pPr>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Транспортные средства, используемые в трех стихиях (земля, вода, воздух).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 </w:t>
            </w:r>
            <w:proofErr w:type="spellStart"/>
            <w:r w:rsidRPr="005C4E50">
              <w:rPr>
                <w:rFonts w:ascii="Times New Roman" w:hAnsi="Times New Roman" w:cs="Times New Roman"/>
                <w:sz w:val="24"/>
                <w:szCs w:val="24"/>
              </w:rPr>
              <w:t>Биговка</w:t>
            </w:r>
            <w:proofErr w:type="spellEnd"/>
            <w:r w:rsidRPr="005C4E50">
              <w:rPr>
                <w:rFonts w:ascii="Times New Roman" w:hAnsi="Times New Roman" w:cs="Times New Roman"/>
                <w:sz w:val="24"/>
                <w:szCs w:val="24"/>
              </w:rPr>
              <w:t xml:space="preserve">. </w:t>
            </w:r>
          </w:p>
          <w:p w:rsidR="0034534A" w:rsidRPr="005C4E50" w:rsidRDefault="0034534A" w:rsidP="0034534A">
            <w:pPr>
              <w:jc w:val="both"/>
              <w:rPr>
                <w:rFonts w:ascii="Times New Roman" w:hAnsi="Times New Roman" w:cs="Times New Roman"/>
                <w:sz w:val="24"/>
                <w:szCs w:val="24"/>
              </w:rPr>
            </w:pPr>
          </w:p>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i/>
                <w:iCs/>
                <w:sz w:val="24"/>
                <w:szCs w:val="24"/>
              </w:rPr>
              <w:t xml:space="preserve">        -</w:t>
            </w:r>
            <w:r w:rsidRPr="005C4E50">
              <w:rPr>
                <w:rFonts w:ascii="Times New Roman" w:hAnsi="Times New Roman" w:cs="Times New Roman"/>
                <w:sz w:val="24"/>
                <w:szCs w:val="24"/>
              </w:rPr>
              <w:t>конструировать и моделировать изделия из различных материалов по модели, простейшему чертежу или эскизу;</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-определять способ соединения деталей и выполнять подвижное и неподвижное соединения известными способами.</w:t>
            </w:r>
          </w:p>
          <w:p w:rsidR="0034534A" w:rsidRPr="005C4E50" w:rsidRDefault="0034534A" w:rsidP="0034534A">
            <w:pPr>
              <w:widowControl w:val="0"/>
              <w:jc w:val="both"/>
              <w:rPr>
                <w:rFonts w:ascii="Times New Roman" w:hAnsi="Times New Roman" w:cs="Times New Roman"/>
                <w:b/>
                <w:sz w:val="24"/>
                <w:szCs w:val="24"/>
              </w:rPr>
            </w:pPr>
          </w:p>
        </w:tc>
        <w:tc>
          <w:tcPr>
            <w:tcW w:w="2660" w:type="dxa"/>
          </w:tcPr>
          <w:p w:rsidR="0034534A" w:rsidRPr="005C4E50" w:rsidRDefault="0034534A" w:rsidP="0034534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C4E50">
              <w:rPr>
                <w:rFonts w:ascii="Times New Roman" w:hAnsi="Times New Roman" w:cs="Times New Roman"/>
                <w:sz w:val="24"/>
                <w:szCs w:val="24"/>
              </w:rPr>
              <w:t xml:space="preserve">-определять неподвижный и подвижный способы соединения деталей; </w:t>
            </w:r>
          </w:p>
          <w:p w:rsidR="0034534A" w:rsidRPr="005C4E50" w:rsidRDefault="0034534A" w:rsidP="0034534A">
            <w:pPr>
              <w:widowControl w:val="0"/>
              <w:spacing w:after="0"/>
              <w:jc w:val="both"/>
              <w:rPr>
                <w:rFonts w:ascii="Times New Roman" w:hAnsi="Times New Roman" w:cs="Times New Roman"/>
                <w:sz w:val="24"/>
                <w:szCs w:val="24"/>
              </w:rPr>
            </w:pPr>
            <w:r w:rsidRPr="005C4E50">
              <w:rPr>
                <w:rFonts w:ascii="Times New Roman" w:hAnsi="Times New Roman" w:cs="Times New Roman"/>
                <w:sz w:val="24"/>
                <w:szCs w:val="24"/>
              </w:rPr>
              <w:t>-отличать макет от модели;</w:t>
            </w:r>
          </w:p>
          <w:p w:rsidR="0034534A" w:rsidRPr="005C4E50" w:rsidRDefault="0034534A" w:rsidP="0034534A">
            <w:pPr>
              <w:widowControl w:val="0"/>
              <w:spacing w:after="0"/>
              <w:jc w:val="both"/>
              <w:rPr>
                <w:rFonts w:ascii="Times New Roman" w:hAnsi="Times New Roman" w:cs="Times New Roman"/>
                <w:b/>
                <w:sz w:val="24"/>
                <w:szCs w:val="24"/>
              </w:rPr>
            </w:pPr>
            <w:r w:rsidRPr="005C4E50">
              <w:rPr>
                <w:rFonts w:ascii="Times New Roman" w:hAnsi="Times New Roman" w:cs="Times New Roman"/>
                <w:sz w:val="24"/>
                <w:szCs w:val="24"/>
              </w:rPr>
              <w:t>-создавать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t>Использование информационных технологий (практика работы на компьютере) (2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sz w:val="24"/>
                <w:szCs w:val="24"/>
              </w:rPr>
              <w:t>Демонстрация учителем с участием учащихся готовых материалов на цифровых носителях (С</w:t>
            </w:r>
            <w:proofErr w:type="gramStart"/>
            <w:r w:rsidRPr="005C4E50">
              <w:rPr>
                <w:rFonts w:ascii="Times New Roman" w:hAnsi="Times New Roman" w:cs="Times New Roman"/>
                <w:sz w:val="24"/>
                <w:szCs w:val="24"/>
                <w:lang w:val="en-US"/>
              </w:rPr>
              <w:t>D</w:t>
            </w:r>
            <w:proofErr w:type="gramEnd"/>
            <w:r w:rsidRPr="005C4E50">
              <w:rPr>
                <w:rFonts w:ascii="Times New Roman" w:hAnsi="Times New Roman" w:cs="Times New Roman"/>
                <w:sz w:val="24"/>
                <w:szCs w:val="24"/>
              </w:rPr>
              <w:t>) по изучаемым темам</w:t>
            </w:r>
          </w:p>
        </w:tc>
        <w:tc>
          <w:tcPr>
            <w:tcW w:w="4110" w:type="dxa"/>
          </w:tcPr>
          <w:p w:rsidR="0034534A" w:rsidRPr="005C4E50" w:rsidRDefault="0034534A" w:rsidP="0034534A">
            <w:pPr>
              <w:rPr>
                <w:rFonts w:ascii="Times New Roman" w:hAnsi="Times New Roman" w:cs="Times New Roman"/>
                <w:sz w:val="24"/>
                <w:szCs w:val="24"/>
              </w:rPr>
            </w:pPr>
            <w:r w:rsidRPr="005C4E50">
              <w:rPr>
                <w:rFonts w:ascii="Times New Roman" w:hAnsi="Times New Roman" w:cs="Times New Roman"/>
                <w:sz w:val="24"/>
                <w:szCs w:val="24"/>
              </w:rPr>
              <w:t>-использовать простейшие приемы работы с готовыми электронными ресурсами: активировать, читать информацию, выполнять задания.</w:t>
            </w:r>
          </w:p>
        </w:tc>
        <w:tc>
          <w:tcPr>
            <w:tcW w:w="2660" w:type="dxa"/>
          </w:tcPr>
          <w:p w:rsidR="0034534A" w:rsidRPr="005C4E50" w:rsidRDefault="0034534A" w:rsidP="0034534A">
            <w:pPr>
              <w:rPr>
                <w:rFonts w:ascii="Times New Roman" w:hAnsi="Times New Roman" w:cs="Times New Roman"/>
                <w:sz w:val="24"/>
                <w:szCs w:val="24"/>
              </w:rPr>
            </w:pPr>
            <w:r w:rsidRPr="005C4E50">
              <w:rPr>
                <w:rFonts w:ascii="Times New Roman" w:hAnsi="Times New Roman" w:cs="Times New Roman"/>
                <w:sz w:val="24"/>
                <w:szCs w:val="24"/>
              </w:rPr>
              <w:t>-использовать компьютер не только в учебном процессе.</w:t>
            </w:r>
          </w:p>
          <w:p w:rsidR="0034534A" w:rsidRPr="005C4E50" w:rsidRDefault="0034534A" w:rsidP="0034534A">
            <w:pPr>
              <w:widowControl w:val="0"/>
              <w:jc w:val="both"/>
              <w:rPr>
                <w:rFonts w:ascii="Times New Roman" w:hAnsi="Times New Roman" w:cs="Times New Roman"/>
                <w:b/>
                <w:sz w:val="24"/>
                <w:szCs w:val="24"/>
              </w:rPr>
            </w:pPr>
          </w:p>
        </w:tc>
      </w:tr>
    </w:tbl>
    <w:p w:rsidR="0034534A" w:rsidRPr="005C4E50" w:rsidRDefault="0034534A" w:rsidP="0034534A">
      <w:pPr>
        <w:rPr>
          <w:rFonts w:ascii="Times New Roman" w:hAnsi="Times New Roman" w:cs="Times New Roman"/>
          <w:sz w:val="24"/>
          <w:szCs w:val="24"/>
        </w:rPr>
      </w:pPr>
    </w:p>
    <w:p w:rsidR="0034534A" w:rsidRPr="005C4E50" w:rsidRDefault="0034534A" w:rsidP="005C4E50">
      <w:pPr>
        <w:jc w:val="center"/>
        <w:rPr>
          <w:rFonts w:ascii="Times New Roman" w:hAnsi="Times New Roman" w:cs="Times New Roman"/>
          <w:b/>
          <w:bCs/>
          <w:sz w:val="28"/>
          <w:szCs w:val="28"/>
        </w:rPr>
      </w:pPr>
      <w:r w:rsidRPr="005C4E50">
        <w:rPr>
          <w:rFonts w:ascii="Times New Roman" w:hAnsi="Times New Roman" w:cs="Times New Roman"/>
          <w:b/>
          <w:bCs/>
          <w:sz w:val="28"/>
          <w:szCs w:val="28"/>
        </w:rPr>
        <w:t>Содержание и результаты освоения программы по  технологии в 3 классе</w:t>
      </w:r>
    </w:p>
    <w:p w:rsidR="0034534A" w:rsidRPr="005C4E50" w:rsidRDefault="0034534A" w:rsidP="0034534A">
      <w:pPr>
        <w:jc w:val="center"/>
        <w:rPr>
          <w:rFonts w:ascii="Times New Roman" w:hAnsi="Times New Roman" w:cs="Times New Roman"/>
          <w:b/>
          <w:bCs/>
          <w:sz w:val="28"/>
          <w:szCs w:val="28"/>
        </w:rPr>
      </w:pPr>
      <w:r w:rsidRPr="005C4E50">
        <w:rPr>
          <w:rFonts w:ascii="Times New Roman" w:hAnsi="Times New Roman" w:cs="Times New Roman"/>
          <w:b/>
          <w:bCs/>
          <w:sz w:val="28"/>
          <w:szCs w:val="28"/>
        </w:rPr>
        <w:t xml:space="preserve"> (34ч.)</w:t>
      </w:r>
    </w:p>
    <w:tbl>
      <w:tblPr>
        <w:tblW w:w="15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6582"/>
        <w:gridCol w:w="4110"/>
        <w:gridCol w:w="2660"/>
      </w:tblGrid>
      <w:tr w:rsidR="0034534A" w:rsidRPr="005C4E50" w:rsidTr="0083398D">
        <w:trPr>
          <w:trHeight w:val="144"/>
        </w:trPr>
        <w:tc>
          <w:tcPr>
            <w:tcW w:w="1890" w:type="dxa"/>
            <w:vMerge w:val="restart"/>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lastRenderedPageBreak/>
              <w:t>Раздел</w:t>
            </w:r>
          </w:p>
        </w:tc>
        <w:tc>
          <w:tcPr>
            <w:tcW w:w="6582" w:type="dxa"/>
            <w:vMerge w:val="restart"/>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Содержание учебного курса</w:t>
            </w:r>
          </w:p>
        </w:tc>
        <w:tc>
          <w:tcPr>
            <w:tcW w:w="6770" w:type="dxa"/>
            <w:gridSpan w:val="2"/>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Планируемый результат по содержанию учебного предмета.</w:t>
            </w:r>
          </w:p>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Предметные умения</w:t>
            </w:r>
          </w:p>
        </w:tc>
      </w:tr>
      <w:tr w:rsidR="0034534A" w:rsidRPr="005C4E50" w:rsidTr="0083398D">
        <w:trPr>
          <w:trHeight w:val="391"/>
        </w:trPr>
        <w:tc>
          <w:tcPr>
            <w:tcW w:w="1890" w:type="dxa"/>
            <w:vMerge/>
          </w:tcPr>
          <w:p w:rsidR="0034534A" w:rsidRPr="005C4E50" w:rsidRDefault="0034534A" w:rsidP="0034534A">
            <w:pPr>
              <w:widowControl w:val="0"/>
              <w:jc w:val="both"/>
              <w:rPr>
                <w:rFonts w:ascii="Times New Roman" w:hAnsi="Times New Roman" w:cs="Times New Roman"/>
                <w:b/>
                <w:sz w:val="24"/>
                <w:szCs w:val="24"/>
              </w:rPr>
            </w:pPr>
          </w:p>
        </w:tc>
        <w:tc>
          <w:tcPr>
            <w:tcW w:w="6582" w:type="dxa"/>
            <w:vMerge/>
          </w:tcPr>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Научится</w:t>
            </w:r>
          </w:p>
        </w:tc>
        <w:tc>
          <w:tcPr>
            <w:tcW w:w="2660"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Получит возможность научиться</w:t>
            </w: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t xml:space="preserve">Общекультурные и </w:t>
            </w:r>
            <w:proofErr w:type="spellStart"/>
            <w:r w:rsidRPr="005C4E50">
              <w:rPr>
                <w:rFonts w:ascii="Times New Roman" w:hAnsi="Times New Roman" w:cs="Times New Roman"/>
                <w:b/>
                <w:i/>
                <w:sz w:val="24"/>
                <w:szCs w:val="24"/>
              </w:rPr>
              <w:t>общетрудовые</w:t>
            </w:r>
            <w:proofErr w:type="spellEnd"/>
            <w:r w:rsidRPr="005C4E50">
              <w:rPr>
                <w:rFonts w:ascii="Times New Roman" w:hAnsi="Times New Roman" w:cs="Times New Roman"/>
                <w:b/>
                <w:i/>
                <w:sz w:val="24"/>
                <w:szCs w:val="24"/>
              </w:rPr>
              <w:t xml:space="preserve"> компетенции. Основы культуры труда, самообслуживание (14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Непрерывность процесса </w:t>
            </w:r>
            <w:proofErr w:type="spellStart"/>
            <w:r w:rsidRPr="005C4E50">
              <w:rPr>
                <w:rFonts w:ascii="Times New Roman" w:hAnsi="Times New Roman" w:cs="Times New Roman"/>
                <w:sz w:val="24"/>
                <w:szCs w:val="24"/>
              </w:rPr>
              <w:t>деятельностного</w:t>
            </w:r>
            <w:proofErr w:type="spellEnd"/>
            <w:r w:rsidRPr="005C4E50">
              <w:rPr>
                <w:rFonts w:ascii="Times New Roman" w:hAnsi="Times New Roman" w:cs="Times New Roman"/>
                <w:sz w:val="24"/>
                <w:szCs w:val="24"/>
              </w:rPr>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ХХ в. Использование человеком энергии сил природы (вода, ветер, огонь)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 </w:t>
            </w:r>
          </w:p>
          <w:p w:rsidR="0034534A" w:rsidRPr="005C4E50" w:rsidRDefault="0034534A" w:rsidP="0034534A">
            <w:pPr>
              <w:autoSpaceDE w:val="0"/>
              <w:autoSpaceDN w:val="0"/>
              <w:spacing w:after="0" w:line="240" w:lineRule="auto"/>
              <w:ind w:firstLine="539"/>
              <w:jc w:val="both"/>
              <w:rPr>
                <w:rFonts w:ascii="Times New Roman" w:eastAsia="Times New Roman" w:hAnsi="Times New Roman" w:cs="Times New Roman"/>
                <w:sz w:val="24"/>
                <w:szCs w:val="24"/>
              </w:rPr>
            </w:pPr>
            <w:r w:rsidRPr="005C4E50">
              <w:rPr>
                <w:rFonts w:ascii="Times New Roman" w:eastAsia="Times New Roman" w:hAnsi="Times New Roman" w:cs="Times New Roman"/>
                <w:sz w:val="24"/>
                <w:szCs w:val="24"/>
              </w:rPr>
              <w:t>Энергия природных стихий: ветра, воды (пара). Электричество, простейшая электрическая цепь и ее компоненты. Простейшая схема электрической цепи с различными потребителями (лампочкой, звонком, электродвигателем).</w:t>
            </w:r>
          </w:p>
          <w:p w:rsidR="0034534A" w:rsidRPr="005C4E50" w:rsidRDefault="0034534A" w:rsidP="0034534A">
            <w:pPr>
              <w:spacing w:after="0"/>
              <w:ind w:firstLine="539"/>
              <w:jc w:val="both"/>
              <w:rPr>
                <w:rFonts w:ascii="Times New Roman" w:hAnsi="Times New Roman" w:cs="Times New Roman"/>
                <w:sz w:val="24"/>
                <w:szCs w:val="24"/>
              </w:rPr>
            </w:pPr>
            <w:r w:rsidRPr="005C4E50">
              <w:rPr>
                <w:rFonts w:ascii="Times New Roman" w:hAnsi="Times New Roman" w:cs="Times New Roman"/>
                <w:sz w:val="24"/>
                <w:szCs w:val="24"/>
              </w:rPr>
              <w:t>Гармония предметов и окружающей среды — соответствие предмета (изделия) обстановке.</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Элементарная проектная деятельность (обсуждение предложенного замысла, поиск доступных средств </w:t>
            </w:r>
            <w:r w:rsidRPr="005C4E50">
              <w:rPr>
                <w:rFonts w:ascii="Times New Roman" w:hAnsi="Times New Roman" w:cs="Times New Roman"/>
                <w:sz w:val="24"/>
                <w:szCs w:val="24"/>
              </w:rPr>
              <w:lastRenderedPageBreak/>
              <w:t xml:space="preserve">выразительности, выполнение и защита проекта). Результат </w:t>
            </w:r>
            <w:proofErr w:type="gramStart"/>
            <w:r w:rsidRPr="005C4E50">
              <w:rPr>
                <w:rFonts w:ascii="Times New Roman" w:hAnsi="Times New Roman" w:cs="Times New Roman"/>
                <w:sz w:val="24"/>
                <w:szCs w:val="24"/>
              </w:rPr>
              <w:t>проектной</w:t>
            </w:r>
            <w:proofErr w:type="gramEnd"/>
            <w:r w:rsidRPr="005C4E50">
              <w:rPr>
                <w:rFonts w:ascii="Times New Roman" w:hAnsi="Times New Roman" w:cs="Times New Roman"/>
                <w:sz w:val="24"/>
                <w:szCs w:val="24"/>
              </w:rPr>
              <w:t xml:space="preserve"> деятельности: изделия, подарки малышам и взрослым, пожилым (социальный проект), макеты.</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Распределение ролей в проектной группе и их исполнение. </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Самоконтроль качества выполненной работы (соответствие результата работы художественному или техническому замыслу).</w:t>
            </w:r>
          </w:p>
          <w:p w:rsidR="0034534A" w:rsidRPr="003C53EE" w:rsidRDefault="0034534A" w:rsidP="003C53EE">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Самообслуживание — правила безопасного пользования бытовыми электрическими приборами, электричеством.</w:t>
            </w:r>
          </w:p>
        </w:tc>
        <w:tc>
          <w:tcPr>
            <w:tcW w:w="4110" w:type="dxa"/>
          </w:tcPr>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i/>
                <w:iCs/>
                <w:sz w:val="24"/>
                <w:szCs w:val="24"/>
              </w:rPr>
              <w:lastRenderedPageBreak/>
              <w:t>-</w:t>
            </w:r>
            <w:r w:rsidRPr="005C4E50">
              <w:rPr>
                <w:rFonts w:ascii="Times New Roman" w:hAnsi="Times New Roman" w:cs="Times New Roman"/>
                <w:sz w:val="24"/>
                <w:szCs w:val="24"/>
              </w:rPr>
              <w:t>узнавать и называть по характерным особенностям образцов или по описанию изученные и распространенные в крае ремесла;</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 xml:space="preserve">-соблюдать правила безопасного пользования домашними электроприборами (светильниками, звонками, </w:t>
            </w:r>
            <w:proofErr w:type="gramStart"/>
            <w:r w:rsidRPr="005C4E50">
              <w:rPr>
                <w:rFonts w:ascii="Times New Roman" w:hAnsi="Times New Roman" w:cs="Times New Roman"/>
                <w:sz w:val="24"/>
                <w:szCs w:val="24"/>
              </w:rPr>
              <w:t>теле</w:t>
            </w:r>
            <w:proofErr w:type="gramEnd"/>
            <w:r w:rsidRPr="005C4E50">
              <w:rPr>
                <w:rFonts w:ascii="Times New Roman" w:hAnsi="Times New Roman" w:cs="Times New Roman"/>
                <w:sz w:val="24"/>
                <w:szCs w:val="24"/>
              </w:rPr>
              <w:t>- и радиоаппаратурой).</w:t>
            </w:r>
          </w:p>
          <w:p w:rsidR="0034534A" w:rsidRPr="005C4E50" w:rsidRDefault="0034534A" w:rsidP="0034534A">
            <w:pPr>
              <w:widowControl w:val="0"/>
              <w:jc w:val="both"/>
              <w:rPr>
                <w:rFonts w:ascii="Times New Roman" w:hAnsi="Times New Roman" w:cs="Times New Roman"/>
                <w:b/>
                <w:sz w:val="24"/>
                <w:szCs w:val="24"/>
              </w:rPr>
            </w:pPr>
          </w:p>
        </w:tc>
        <w:tc>
          <w:tcPr>
            <w:tcW w:w="2660" w:type="dxa"/>
          </w:tcPr>
          <w:p w:rsidR="0034534A" w:rsidRPr="005C4E50" w:rsidRDefault="0034534A" w:rsidP="0034534A">
            <w:pPr>
              <w:spacing w:after="0"/>
              <w:rPr>
                <w:rFonts w:ascii="Times New Roman" w:hAnsi="Times New Roman" w:cs="Times New Roman"/>
                <w:sz w:val="24"/>
                <w:szCs w:val="24"/>
              </w:rPr>
            </w:pPr>
            <w:r w:rsidRPr="005C4E50">
              <w:rPr>
                <w:rFonts w:ascii="Times New Roman" w:hAnsi="Times New Roman" w:cs="Times New Roman"/>
                <w:i/>
                <w:sz w:val="24"/>
                <w:szCs w:val="24"/>
              </w:rPr>
              <w:t xml:space="preserve">-называть </w:t>
            </w:r>
            <w:r w:rsidRPr="005C4E50">
              <w:rPr>
                <w:rFonts w:ascii="Times New Roman" w:hAnsi="Times New Roman" w:cs="Times New Roman"/>
                <w:sz w:val="24"/>
                <w:szCs w:val="24"/>
              </w:rPr>
              <w:t>характерные особенности изученных видов декоративно-прикладного искусства;</w:t>
            </w:r>
          </w:p>
          <w:p w:rsidR="0034534A" w:rsidRPr="005C4E50" w:rsidRDefault="0034534A" w:rsidP="0034534A">
            <w:pPr>
              <w:spacing w:after="0"/>
              <w:rPr>
                <w:rFonts w:ascii="Times New Roman" w:hAnsi="Times New Roman" w:cs="Times New Roman"/>
                <w:sz w:val="24"/>
                <w:szCs w:val="24"/>
              </w:rPr>
            </w:pPr>
            <w:r w:rsidRPr="005C4E50">
              <w:rPr>
                <w:rFonts w:ascii="Times New Roman" w:hAnsi="Times New Roman" w:cs="Times New Roman"/>
                <w:sz w:val="24"/>
                <w:szCs w:val="24"/>
              </w:rPr>
              <w:t>-рассказывать о профессиях мастеров прикладного искусства (в рамках изученного).</w:t>
            </w:r>
          </w:p>
          <w:p w:rsidR="0034534A" w:rsidRPr="005C4E50" w:rsidRDefault="0034534A" w:rsidP="0034534A">
            <w:pPr>
              <w:widowControl w:val="0"/>
              <w:jc w:val="both"/>
              <w:rPr>
                <w:rFonts w:ascii="Times New Roman" w:hAnsi="Times New Roman" w:cs="Times New Roman"/>
                <w:b/>
                <w:sz w:val="24"/>
                <w:szCs w:val="24"/>
              </w:rPr>
            </w:pP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lastRenderedPageBreak/>
              <w:t>Технология ручной обработки материалов. Элементы графической грамоты (10 ч)</w:t>
            </w:r>
          </w:p>
          <w:p w:rsidR="0034534A" w:rsidRPr="005C4E50" w:rsidRDefault="0034534A" w:rsidP="0034534A">
            <w:pPr>
              <w:widowControl w:val="0"/>
              <w:jc w:val="both"/>
              <w:rPr>
                <w:rFonts w:ascii="Times New Roman" w:hAnsi="Times New Roman" w:cs="Times New Roman"/>
                <w:b/>
                <w:i/>
                <w:sz w:val="24"/>
                <w:szCs w:val="24"/>
              </w:rPr>
            </w:pPr>
          </w:p>
        </w:tc>
        <w:tc>
          <w:tcPr>
            <w:tcW w:w="6582" w:type="dxa"/>
          </w:tcPr>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Некоторые виды искусственных и синтетических материалов (бумага, металлы, ткани, мех и др.), их получение, применение. </w:t>
            </w:r>
          </w:p>
          <w:p w:rsidR="0034534A" w:rsidRPr="005C4E50" w:rsidRDefault="0034534A" w:rsidP="0034534A">
            <w:pPr>
              <w:spacing w:after="0"/>
              <w:ind w:right="-1" w:firstLine="540"/>
              <w:jc w:val="both"/>
              <w:rPr>
                <w:rFonts w:ascii="Times New Roman" w:hAnsi="Times New Roman" w:cs="Times New Roman"/>
                <w:sz w:val="24"/>
                <w:szCs w:val="24"/>
              </w:rPr>
            </w:pPr>
            <w:proofErr w:type="spellStart"/>
            <w:r w:rsidRPr="005C4E50">
              <w:rPr>
                <w:rFonts w:ascii="Times New Roman" w:hAnsi="Times New Roman" w:cs="Times New Roman"/>
                <w:sz w:val="24"/>
                <w:szCs w:val="24"/>
              </w:rPr>
              <w:t>Разметкаразверток</w:t>
            </w:r>
            <w:proofErr w:type="spellEnd"/>
            <w:r w:rsidRPr="005C4E50">
              <w:rPr>
                <w:rFonts w:ascii="Times New Roman" w:hAnsi="Times New Roman" w:cs="Times New Roman"/>
                <w:sz w:val="24"/>
                <w:szCs w:val="24"/>
              </w:rPr>
              <w:t xml:space="preserve"> с опорой на простейший чертеж. Линии чертежа (осевая, центровая). Преобразование разверток несложных форм (достраивание элементов).</w:t>
            </w:r>
          </w:p>
          <w:p w:rsidR="0034534A" w:rsidRPr="005C4E50" w:rsidRDefault="0034534A" w:rsidP="0034534A">
            <w:pPr>
              <w:spacing w:after="0"/>
              <w:ind w:firstLine="567"/>
              <w:jc w:val="both"/>
              <w:rPr>
                <w:rFonts w:ascii="Times New Roman" w:hAnsi="Times New Roman" w:cs="Times New Roman"/>
                <w:sz w:val="24"/>
                <w:szCs w:val="24"/>
              </w:rPr>
            </w:pPr>
            <w:r w:rsidRPr="005C4E50">
              <w:rPr>
                <w:rFonts w:ascii="Times New Roman" w:hAnsi="Times New Roman" w:cs="Times New Roman"/>
                <w:sz w:val="24"/>
                <w:szCs w:val="24"/>
              </w:rPr>
              <w:t xml:space="preserve">Выбор способа соединения и соединительного материала в зависимости от требований конструкции. Выполнение рицовки с помощью канцелярского ножа. Приемы безопасной работы им. Соединение деталей косой строчкой. </w:t>
            </w:r>
            <w:proofErr w:type="gramStart"/>
            <w:r w:rsidRPr="005C4E50">
              <w:rPr>
                <w:rFonts w:ascii="Times New Roman" w:hAnsi="Times New Roman" w:cs="Times New Roman"/>
                <w:sz w:val="24"/>
                <w:szCs w:val="24"/>
              </w:rPr>
              <w:t xml:space="preserve">Отделка (изделия и деталей) косой строчкой и ее вариантами (крестиком, росписью, стебельчатой строчкой и др.), кружевами, тесьмой, бусинами и </w:t>
            </w:r>
            <w:proofErr w:type="gramEnd"/>
          </w:p>
          <w:p w:rsidR="0034534A" w:rsidRPr="005C4E50" w:rsidRDefault="0034534A" w:rsidP="0034534A">
            <w:pPr>
              <w:spacing w:after="0"/>
              <w:jc w:val="both"/>
              <w:rPr>
                <w:rFonts w:ascii="Times New Roman" w:hAnsi="Times New Roman" w:cs="Times New Roman"/>
                <w:sz w:val="24"/>
                <w:szCs w:val="24"/>
              </w:rPr>
            </w:pPr>
            <w:r w:rsidRPr="005C4E50">
              <w:rPr>
                <w:rFonts w:ascii="Times New Roman" w:hAnsi="Times New Roman" w:cs="Times New Roman"/>
                <w:sz w:val="24"/>
                <w:szCs w:val="24"/>
              </w:rPr>
              <w:t>т. д.</w:t>
            </w:r>
          </w:p>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tabs>
                <w:tab w:val="left" w:pos="252"/>
              </w:tabs>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 xml:space="preserve">-называть свойства наиболее распространенных искусственных и синтетических материалов (бумага, металлы, ткани); </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-последовательно читать и выполнять разметки разверток с помощью контрольно-измерительных инструментов;</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-основные линии чертежа (осевая и центровая);</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-правила безопасной работы канцелярским ножом;</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-косую строчку, ее варианты, их назначение;</w:t>
            </w:r>
          </w:p>
          <w:p w:rsidR="0034534A" w:rsidRPr="005C4E50" w:rsidRDefault="0034534A" w:rsidP="0034534A">
            <w:pPr>
              <w:autoSpaceDE w:val="0"/>
              <w:autoSpaceDN w:val="0"/>
              <w:spacing w:after="0" w:line="240" w:lineRule="auto"/>
              <w:ind w:firstLine="72"/>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i/>
                <w:sz w:val="24"/>
                <w:szCs w:val="24"/>
              </w:rPr>
              <w:t>частично самостоятельно:</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-читать простейший чертеж (эскиз) разверток;</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-выполнять разметку разверток с помощью чертежных инструментов;</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-подбирать и обосновывать наиболее рациональные технологические приемы изготовления изделий;</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-выполнять рицовку;</w:t>
            </w:r>
          </w:p>
          <w:p w:rsidR="0034534A" w:rsidRPr="003C53EE" w:rsidRDefault="0034534A" w:rsidP="003C53EE">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lastRenderedPageBreak/>
              <w:t>-оформлять изделия и соединять детали косой строчкой и ее вариантами</w:t>
            </w:r>
          </w:p>
        </w:tc>
        <w:tc>
          <w:tcPr>
            <w:tcW w:w="2660" w:type="dxa"/>
          </w:tcPr>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lastRenderedPageBreak/>
              <w:t>-называть  виды информационных технологий и соответствующие способы передачи информации (из реального окружения учащихся);</w:t>
            </w:r>
          </w:p>
          <w:p w:rsidR="0034534A" w:rsidRPr="005C4E50" w:rsidRDefault="0034534A" w:rsidP="0034534A">
            <w:pPr>
              <w:autoSpaceDE w:val="0"/>
              <w:autoSpaceDN w:val="0"/>
              <w:spacing w:after="0" w:line="240" w:lineRule="auto"/>
              <w:ind w:left="-17"/>
              <w:jc w:val="both"/>
              <w:rPr>
                <w:rFonts w:ascii="Times New Roman" w:hAnsi="Times New Roman" w:cs="Times New Roman"/>
                <w:sz w:val="24"/>
                <w:szCs w:val="24"/>
              </w:rPr>
            </w:pPr>
            <w:r w:rsidRPr="005C4E50">
              <w:rPr>
                <w:rFonts w:ascii="Times New Roman" w:hAnsi="Times New Roman" w:cs="Times New Roman"/>
                <w:sz w:val="24"/>
                <w:szCs w:val="24"/>
              </w:rPr>
              <w:t xml:space="preserve">-находить и использовать дополнительную информацию из различных источников (в том числе из сети Интернет), </w:t>
            </w:r>
          </w:p>
          <w:p w:rsidR="0034534A" w:rsidRPr="005C4E50" w:rsidRDefault="0034534A" w:rsidP="0034534A">
            <w:pPr>
              <w:widowControl w:val="0"/>
              <w:spacing w:after="0"/>
              <w:jc w:val="both"/>
              <w:rPr>
                <w:rFonts w:ascii="Times New Roman" w:hAnsi="Times New Roman" w:cs="Times New Roman"/>
                <w:b/>
                <w:sz w:val="24"/>
                <w:szCs w:val="24"/>
              </w:rPr>
            </w:pPr>
            <w:r w:rsidRPr="005C4E50">
              <w:rPr>
                <w:rFonts w:ascii="Times New Roman" w:hAnsi="Times New Roman" w:cs="Times New Roman"/>
                <w:sz w:val="24"/>
                <w:szCs w:val="24"/>
              </w:rPr>
              <w:t>-решать доступные технологические задачи</w:t>
            </w:r>
          </w:p>
        </w:tc>
      </w:tr>
      <w:tr w:rsidR="0034534A" w:rsidRPr="005C4E50" w:rsidTr="0083398D">
        <w:trPr>
          <w:trHeight w:val="391"/>
        </w:trPr>
        <w:tc>
          <w:tcPr>
            <w:tcW w:w="1890" w:type="dxa"/>
          </w:tcPr>
          <w:p w:rsidR="0034534A" w:rsidRPr="005C4E50" w:rsidRDefault="0034534A" w:rsidP="0034534A">
            <w:pPr>
              <w:spacing w:after="0"/>
              <w:jc w:val="both"/>
              <w:rPr>
                <w:rFonts w:ascii="Times New Roman" w:hAnsi="Times New Roman" w:cs="Times New Roman"/>
                <w:b/>
                <w:i/>
                <w:sz w:val="24"/>
                <w:szCs w:val="24"/>
              </w:rPr>
            </w:pPr>
            <w:r w:rsidRPr="005C4E50">
              <w:rPr>
                <w:rFonts w:ascii="Times New Roman" w:hAnsi="Times New Roman" w:cs="Times New Roman"/>
                <w:b/>
                <w:i/>
                <w:sz w:val="24"/>
                <w:szCs w:val="24"/>
              </w:rPr>
              <w:lastRenderedPageBreak/>
              <w:t>Конструирование и моделирование (5 ч)</w:t>
            </w:r>
          </w:p>
          <w:p w:rsidR="0034534A" w:rsidRPr="005C4E50" w:rsidRDefault="0034534A" w:rsidP="0034534A">
            <w:pPr>
              <w:widowControl w:val="0"/>
              <w:spacing w:after="0"/>
              <w:jc w:val="both"/>
              <w:rPr>
                <w:rFonts w:ascii="Times New Roman" w:hAnsi="Times New Roman" w:cs="Times New Roman"/>
                <w:b/>
                <w:sz w:val="24"/>
                <w:szCs w:val="24"/>
              </w:rPr>
            </w:pPr>
          </w:p>
        </w:tc>
        <w:tc>
          <w:tcPr>
            <w:tcW w:w="6582" w:type="dxa"/>
          </w:tcPr>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bCs/>
                <w:sz w:val="24"/>
                <w:szCs w:val="24"/>
              </w:rPr>
              <w:t xml:space="preserve">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внахлест, с помощью крепежных деталей, различными видами клея, </w:t>
            </w:r>
            <w:r w:rsidRPr="005C4E50">
              <w:rPr>
                <w:rFonts w:ascii="Times New Roman" w:hAnsi="Times New Roman" w:cs="Times New Roman"/>
                <w:sz w:val="24"/>
                <w:szCs w:val="24"/>
              </w:rPr>
              <w:t xml:space="preserve">щелевого замка, </w:t>
            </w:r>
            <w:r w:rsidRPr="005C4E50">
              <w:rPr>
                <w:rFonts w:ascii="Times New Roman" w:hAnsi="Times New Roman" w:cs="Times New Roman"/>
                <w:bCs/>
                <w:sz w:val="24"/>
                <w:szCs w:val="24"/>
              </w:rPr>
              <w:t>сшиванием и др.). Использование принципов действия представителей животного мира для решения инженерных задач (бионика).</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Конструирование и моделирование изделий из разных материалов по заданным декоративно-художественным условиям.</w:t>
            </w:r>
          </w:p>
          <w:p w:rsidR="0034534A" w:rsidRPr="005C4E50" w:rsidRDefault="0034534A" w:rsidP="0034534A">
            <w:pPr>
              <w:autoSpaceDE w:val="0"/>
              <w:autoSpaceDN w:val="0"/>
              <w:spacing w:after="0" w:line="240" w:lineRule="auto"/>
              <w:ind w:firstLine="567"/>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Техника как часть технологического процесса, технологические машины. Общий принцип работы ветряных и водяных мельниц. Паровой двигатель.</w:t>
            </w:r>
          </w:p>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autoSpaceDE w:val="0"/>
              <w:autoSpaceDN w:val="0"/>
              <w:spacing w:after="0" w:line="240" w:lineRule="auto"/>
              <w:ind w:firstLine="540"/>
              <w:jc w:val="both"/>
              <w:rPr>
                <w:rFonts w:ascii="Times New Roman" w:eastAsia="Times New Roman" w:hAnsi="Times New Roman" w:cs="Times New Roman"/>
                <w:bCs/>
                <w:i/>
                <w:sz w:val="24"/>
                <w:szCs w:val="24"/>
              </w:rPr>
            </w:pP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-называть простейшие способы достижения прочности конструкций;</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sz w:val="24"/>
                <w:szCs w:val="24"/>
              </w:rPr>
              <w:t>-конструировать и моделировать изделия из разных материалов по заданным техническим, технологическим и декоративно-художественным условиям;</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-изменять конструкцию изделия по заданным условиям;</w:t>
            </w:r>
          </w:p>
          <w:p w:rsidR="0034534A" w:rsidRPr="005C4E50" w:rsidRDefault="0034534A" w:rsidP="0034534A">
            <w:pPr>
              <w:autoSpaceDE w:val="0"/>
              <w:autoSpaceDN w:val="0"/>
              <w:spacing w:after="0" w:line="240" w:lineRule="auto"/>
              <w:jc w:val="both"/>
              <w:rPr>
                <w:rFonts w:ascii="Times New Roman" w:eastAsia="Times New Roman" w:hAnsi="Times New Roman" w:cs="Times New Roman"/>
                <w:sz w:val="24"/>
                <w:szCs w:val="24"/>
              </w:rPr>
            </w:pPr>
            <w:r w:rsidRPr="005C4E50">
              <w:rPr>
                <w:rFonts w:ascii="Times New Roman" w:eastAsia="Times New Roman" w:hAnsi="Times New Roman" w:cs="Times New Roman"/>
                <w:sz w:val="24"/>
                <w:szCs w:val="24"/>
              </w:rPr>
              <w:t>-выбирать способ соединения и соединительного материала в зависимости от требований конструкции.</w:t>
            </w:r>
          </w:p>
          <w:p w:rsidR="0034534A" w:rsidRPr="005C4E50" w:rsidRDefault="0034534A" w:rsidP="0034534A">
            <w:pPr>
              <w:widowControl w:val="0"/>
              <w:jc w:val="both"/>
              <w:rPr>
                <w:rFonts w:ascii="Times New Roman" w:hAnsi="Times New Roman" w:cs="Times New Roman"/>
                <w:b/>
                <w:sz w:val="24"/>
                <w:szCs w:val="24"/>
              </w:rPr>
            </w:pPr>
          </w:p>
        </w:tc>
        <w:tc>
          <w:tcPr>
            <w:tcW w:w="2660" w:type="dxa"/>
          </w:tcPr>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sz w:val="24"/>
                <w:szCs w:val="24"/>
              </w:rPr>
              <w:t>-самостоятельно конструировать и моделировать изделия из разных материалов по заданным техническим, технологическим и декоративно-художественным условиям;</w:t>
            </w:r>
          </w:p>
          <w:p w:rsidR="0034534A" w:rsidRPr="005C4E50" w:rsidRDefault="0034534A" w:rsidP="0034534A">
            <w:pPr>
              <w:autoSpaceDE w:val="0"/>
              <w:autoSpaceDN w:val="0"/>
              <w:spacing w:after="0" w:line="240" w:lineRule="auto"/>
              <w:ind w:left="-17"/>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-самостоятельно изменять конструкцию,</w:t>
            </w:r>
          </w:p>
          <w:p w:rsidR="0034534A" w:rsidRPr="003C53EE" w:rsidRDefault="0034534A" w:rsidP="003C53EE">
            <w:pPr>
              <w:autoSpaceDE w:val="0"/>
              <w:autoSpaceDN w:val="0"/>
              <w:spacing w:after="0" w:line="240" w:lineRule="auto"/>
              <w:jc w:val="both"/>
              <w:rPr>
                <w:rFonts w:ascii="Times New Roman" w:eastAsia="Times New Roman" w:hAnsi="Times New Roman" w:cs="Times New Roman"/>
                <w:sz w:val="24"/>
                <w:szCs w:val="24"/>
              </w:rPr>
            </w:pPr>
            <w:r w:rsidRPr="005C4E50">
              <w:rPr>
                <w:rFonts w:ascii="Times New Roman" w:eastAsia="Times New Roman" w:hAnsi="Times New Roman" w:cs="Times New Roman"/>
                <w:sz w:val="24"/>
                <w:szCs w:val="24"/>
              </w:rPr>
              <w:t>выбирать способ соединения и соединительного материала в зависимости от требований конструкции.</w:t>
            </w: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t>Использование информационных технологий (практика работы на компьютере) (5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autoSpaceDE w:val="0"/>
              <w:autoSpaceDN w:val="0"/>
              <w:spacing w:after="0" w:line="240" w:lineRule="auto"/>
              <w:ind w:firstLine="540"/>
              <w:jc w:val="both"/>
              <w:rPr>
                <w:rFonts w:ascii="Times New Roman" w:eastAsia="Times New Roman" w:hAnsi="Times New Roman" w:cs="Times New Roman"/>
                <w:sz w:val="24"/>
                <w:szCs w:val="24"/>
              </w:rPr>
            </w:pPr>
            <w:r w:rsidRPr="005C4E50">
              <w:rPr>
                <w:rFonts w:ascii="Times New Roman" w:eastAsia="Times New Roman" w:hAnsi="Times New Roman" w:cs="Times New Roman"/>
                <w:sz w:val="24"/>
                <w:szCs w:val="24"/>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34534A" w:rsidRPr="003C53EE" w:rsidRDefault="0034534A" w:rsidP="003C53EE">
            <w:pPr>
              <w:ind w:firstLine="567"/>
              <w:jc w:val="both"/>
              <w:rPr>
                <w:rFonts w:ascii="Times New Roman" w:hAnsi="Times New Roman" w:cs="Times New Roman"/>
                <w:sz w:val="24"/>
                <w:szCs w:val="24"/>
              </w:rPr>
            </w:pPr>
            <w:r w:rsidRPr="005C4E50">
              <w:rPr>
                <w:rFonts w:ascii="Times New Roman" w:hAnsi="Times New Roman" w:cs="Times New Roman"/>
                <w:sz w:val="24"/>
                <w:szCs w:val="24"/>
              </w:rPr>
              <w:t>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вывода и обработки информации. Работа с доступными источниками информаци</w:t>
            </w:r>
            <w:proofErr w:type="gramStart"/>
            <w:r w:rsidRPr="005C4E50">
              <w:rPr>
                <w:rFonts w:ascii="Times New Roman" w:hAnsi="Times New Roman" w:cs="Times New Roman"/>
                <w:sz w:val="24"/>
                <w:szCs w:val="24"/>
              </w:rPr>
              <w:t>и(</w:t>
            </w:r>
            <w:proofErr w:type="gramEnd"/>
            <w:r w:rsidRPr="005C4E50">
              <w:rPr>
                <w:rFonts w:ascii="Times New Roman" w:hAnsi="Times New Roman" w:cs="Times New Roman"/>
                <w:sz w:val="24"/>
                <w:szCs w:val="24"/>
              </w:rPr>
              <w:t xml:space="preserve">книги, </w:t>
            </w:r>
            <w:r w:rsidRPr="005C4E50">
              <w:rPr>
                <w:rFonts w:ascii="Times New Roman" w:hAnsi="Times New Roman" w:cs="Times New Roman"/>
                <w:sz w:val="24"/>
                <w:szCs w:val="24"/>
              </w:rPr>
              <w:lastRenderedPageBreak/>
              <w:t xml:space="preserve">музеи, беседы с мастерами (мастер-классы), сеть Интернет, видео, </w:t>
            </w:r>
            <w:r w:rsidRPr="005C4E50">
              <w:rPr>
                <w:rFonts w:ascii="Times New Roman" w:hAnsi="Times New Roman" w:cs="Times New Roman"/>
                <w:sz w:val="24"/>
                <w:szCs w:val="24"/>
                <w:lang w:val="en-US"/>
              </w:rPr>
              <w:t>DVD</w:t>
            </w:r>
            <w:r w:rsidRPr="005C4E50">
              <w:rPr>
                <w:rFonts w:ascii="Times New Roman" w:hAnsi="Times New Roman" w:cs="Times New Roman"/>
                <w:sz w:val="24"/>
                <w:szCs w:val="24"/>
              </w:rPr>
              <w:t xml:space="preserve">). </w:t>
            </w:r>
          </w:p>
        </w:tc>
        <w:tc>
          <w:tcPr>
            <w:tcW w:w="4110" w:type="dxa"/>
          </w:tcPr>
          <w:p w:rsidR="0034534A" w:rsidRPr="005C4E50" w:rsidRDefault="0034534A" w:rsidP="0034534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C4E50">
              <w:rPr>
                <w:rFonts w:ascii="Times New Roman" w:hAnsi="Times New Roman" w:cs="Times New Roman"/>
                <w:i/>
                <w:iCs/>
                <w:sz w:val="24"/>
                <w:szCs w:val="24"/>
              </w:rPr>
              <w:lastRenderedPageBreak/>
              <w:t>-</w:t>
            </w:r>
            <w:r w:rsidRPr="005C4E50">
              <w:rPr>
                <w:rFonts w:ascii="Times New Roman" w:hAnsi="Times New Roman" w:cs="Times New Roman"/>
                <w:sz w:val="24"/>
                <w:szCs w:val="24"/>
              </w:rPr>
              <w:t>называть основные части устройств персонального компьютера для ввода, вывода и обработки информации, основные правила безопасной работы на компьютере;</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-включать и выключать компьютер;</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-пользоваться клавиатурой (в рамках необходимого для выполнения предъявляемого задания);</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-выполнять простейшие операции с готовыми файлами и папками (открывать, читать);</w:t>
            </w:r>
          </w:p>
          <w:p w:rsidR="0034534A" w:rsidRPr="005C4E50" w:rsidRDefault="0034534A" w:rsidP="0034534A">
            <w:pPr>
              <w:autoSpaceDE w:val="0"/>
              <w:autoSpaceDN w:val="0"/>
              <w:spacing w:after="0" w:line="240" w:lineRule="auto"/>
              <w:ind w:left="680"/>
              <w:jc w:val="both"/>
              <w:rPr>
                <w:rFonts w:ascii="Times New Roman" w:hAnsi="Times New Roman" w:cs="Times New Roman"/>
                <w:b/>
                <w:sz w:val="24"/>
                <w:szCs w:val="24"/>
              </w:rPr>
            </w:pPr>
          </w:p>
        </w:tc>
        <w:tc>
          <w:tcPr>
            <w:tcW w:w="2660" w:type="dxa"/>
          </w:tcPr>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-работать с ЦОР (цифровыми образовательными ресурсами), готовыми материалами на электронных носителях (</w:t>
            </w:r>
            <w:r w:rsidRPr="005C4E50">
              <w:rPr>
                <w:rFonts w:ascii="Times New Roman" w:hAnsi="Times New Roman" w:cs="Times New Roman"/>
                <w:sz w:val="24"/>
                <w:szCs w:val="24"/>
                <w:lang w:val="en-US"/>
              </w:rPr>
              <w:t>CD</w:t>
            </w:r>
            <w:r w:rsidRPr="005C4E50">
              <w:rPr>
                <w:rFonts w:ascii="Times New Roman" w:hAnsi="Times New Roman" w:cs="Times New Roman"/>
                <w:sz w:val="24"/>
                <w:szCs w:val="24"/>
              </w:rPr>
              <w:t>): активировать диск, читать информацию, выполнять предложенные задания.</w:t>
            </w:r>
          </w:p>
          <w:p w:rsidR="0034534A" w:rsidRPr="005C4E50" w:rsidRDefault="0034534A" w:rsidP="0034534A">
            <w:pPr>
              <w:widowControl w:val="0"/>
              <w:jc w:val="both"/>
              <w:rPr>
                <w:rFonts w:ascii="Times New Roman" w:hAnsi="Times New Roman" w:cs="Times New Roman"/>
                <w:b/>
                <w:sz w:val="24"/>
                <w:szCs w:val="24"/>
              </w:rPr>
            </w:pPr>
          </w:p>
        </w:tc>
      </w:tr>
    </w:tbl>
    <w:p w:rsidR="0034534A" w:rsidRPr="005C4E50" w:rsidRDefault="0034534A" w:rsidP="0034534A">
      <w:pPr>
        <w:rPr>
          <w:rFonts w:ascii="Times New Roman" w:hAnsi="Times New Roman" w:cs="Times New Roman"/>
          <w:sz w:val="24"/>
          <w:szCs w:val="24"/>
        </w:rPr>
      </w:pPr>
    </w:p>
    <w:p w:rsidR="0034534A" w:rsidRPr="005C4E50" w:rsidRDefault="0034534A" w:rsidP="005C4E50">
      <w:pPr>
        <w:jc w:val="center"/>
        <w:rPr>
          <w:rFonts w:ascii="Times New Roman" w:hAnsi="Times New Roman" w:cs="Times New Roman"/>
          <w:b/>
          <w:bCs/>
          <w:sz w:val="28"/>
          <w:szCs w:val="28"/>
        </w:rPr>
      </w:pPr>
      <w:r w:rsidRPr="005C4E50">
        <w:rPr>
          <w:rFonts w:ascii="Times New Roman" w:hAnsi="Times New Roman" w:cs="Times New Roman"/>
          <w:b/>
          <w:bCs/>
          <w:sz w:val="28"/>
          <w:szCs w:val="28"/>
        </w:rPr>
        <w:t>Содержание и результаты освоения программы по  технологии в 4 классе</w:t>
      </w:r>
    </w:p>
    <w:p w:rsidR="0034534A" w:rsidRPr="005C4E50" w:rsidRDefault="0034534A" w:rsidP="005C4E50">
      <w:pPr>
        <w:jc w:val="center"/>
        <w:rPr>
          <w:rFonts w:ascii="Times New Roman" w:hAnsi="Times New Roman" w:cs="Times New Roman"/>
          <w:b/>
          <w:bCs/>
          <w:sz w:val="28"/>
          <w:szCs w:val="28"/>
        </w:rPr>
      </w:pPr>
      <w:r w:rsidRPr="005C4E50">
        <w:rPr>
          <w:rFonts w:ascii="Times New Roman" w:hAnsi="Times New Roman" w:cs="Times New Roman"/>
          <w:b/>
          <w:bCs/>
          <w:sz w:val="28"/>
          <w:szCs w:val="28"/>
        </w:rPr>
        <w:t>(34ч.)</w:t>
      </w:r>
    </w:p>
    <w:tbl>
      <w:tblPr>
        <w:tblW w:w="15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6582"/>
        <w:gridCol w:w="4110"/>
        <w:gridCol w:w="2660"/>
      </w:tblGrid>
      <w:tr w:rsidR="0034534A" w:rsidRPr="005C4E50" w:rsidTr="0083398D">
        <w:trPr>
          <w:trHeight w:val="144"/>
        </w:trPr>
        <w:tc>
          <w:tcPr>
            <w:tcW w:w="1890" w:type="dxa"/>
            <w:vMerge w:val="restart"/>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Раздел</w:t>
            </w:r>
          </w:p>
        </w:tc>
        <w:tc>
          <w:tcPr>
            <w:tcW w:w="6582" w:type="dxa"/>
            <w:vMerge w:val="restart"/>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Содержание учебного курса</w:t>
            </w:r>
          </w:p>
        </w:tc>
        <w:tc>
          <w:tcPr>
            <w:tcW w:w="6770" w:type="dxa"/>
            <w:gridSpan w:val="2"/>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Планируемый результат по содержанию учебного предмета.</w:t>
            </w:r>
          </w:p>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Предметные умения</w:t>
            </w:r>
          </w:p>
        </w:tc>
      </w:tr>
      <w:tr w:rsidR="0034534A" w:rsidRPr="005C4E50" w:rsidTr="0083398D">
        <w:trPr>
          <w:trHeight w:val="391"/>
        </w:trPr>
        <w:tc>
          <w:tcPr>
            <w:tcW w:w="1890" w:type="dxa"/>
            <w:vMerge/>
          </w:tcPr>
          <w:p w:rsidR="0034534A" w:rsidRPr="005C4E50" w:rsidRDefault="0034534A" w:rsidP="0034534A">
            <w:pPr>
              <w:widowControl w:val="0"/>
              <w:jc w:val="both"/>
              <w:rPr>
                <w:rFonts w:ascii="Times New Roman" w:hAnsi="Times New Roman" w:cs="Times New Roman"/>
                <w:b/>
                <w:sz w:val="24"/>
                <w:szCs w:val="24"/>
              </w:rPr>
            </w:pPr>
          </w:p>
        </w:tc>
        <w:tc>
          <w:tcPr>
            <w:tcW w:w="6582" w:type="dxa"/>
            <w:vMerge/>
          </w:tcPr>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Научится</w:t>
            </w:r>
          </w:p>
        </w:tc>
        <w:tc>
          <w:tcPr>
            <w:tcW w:w="2660"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b/>
                <w:sz w:val="24"/>
                <w:szCs w:val="24"/>
              </w:rPr>
              <w:t>Получит возможность научиться</w:t>
            </w: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t xml:space="preserve">Общекультурные и </w:t>
            </w:r>
            <w:proofErr w:type="spellStart"/>
            <w:r w:rsidRPr="005C4E50">
              <w:rPr>
                <w:rFonts w:ascii="Times New Roman" w:hAnsi="Times New Roman" w:cs="Times New Roman"/>
                <w:b/>
                <w:i/>
                <w:sz w:val="24"/>
                <w:szCs w:val="24"/>
              </w:rPr>
              <w:t>общетрудовые</w:t>
            </w:r>
            <w:proofErr w:type="spellEnd"/>
            <w:r w:rsidRPr="005C4E50">
              <w:rPr>
                <w:rFonts w:ascii="Times New Roman" w:hAnsi="Times New Roman" w:cs="Times New Roman"/>
                <w:b/>
                <w:i/>
                <w:sz w:val="24"/>
                <w:szCs w:val="24"/>
              </w:rPr>
              <w:t xml:space="preserve"> компетенции. Основы культуры труда, самообслуживание (15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autoSpaceDE w:val="0"/>
              <w:autoSpaceDN w:val="0"/>
              <w:spacing w:after="0" w:line="240" w:lineRule="auto"/>
              <w:ind w:firstLine="540"/>
              <w:jc w:val="both"/>
              <w:rPr>
                <w:rFonts w:ascii="Times New Roman" w:eastAsia="Times New Roman" w:hAnsi="Times New Roman" w:cs="Times New Roman"/>
                <w:sz w:val="24"/>
                <w:szCs w:val="24"/>
              </w:rPr>
            </w:pPr>
            <w:r w:rsidRPr="005C4E50">
              <w:rPr>
                <w:rFonts w:ascii="Times New Roman" w:eastAsia="Times New Roman" w:hAnsi="Times New Roman" w:cs="Times New Roman"/>
                <w:sz w:val="24"/>
                <w:szCs w:val="24"/>
              </w:rPr>
              <w:t>Преобразовательная деятельность человека в ХХ — начале ХХ</w:t>
            </w:r>
            <w:proofErr w:type="gramStart"/>
            <w:r w:rsidRPr="005C4E50">
              <w:rPr>
                <w:rFonts w:ascii="Times New Roman" w:eastAsia="Times New Roman" w:hAnsi="Times New Roman" w:cs="Times New Roman"/>
                <w:sz w:val="24"/>
                <w:szCs w:val="24"/>
                <w:lang w:val="en-US"/>
              </w:rPr>
              <w:t>I</w:t>
            </w:r>
            <w:proofErr w:type="gramEnd"/>
            <w:r w:rsidRPr="005C4E50">
              <w:rPr>
                <w:rFonts w:ascii="Times New Roman" w:eastAsia="Times New Roman" w:hAnsi="Times New Roman" w:cs="Times New Roman"/>
                <w:sz w:val="24"/>
                <w:szCs w:val="24"/>
              </w:rPr>
              <w:t xml:space="preserve"> в. Научно-технический прогресс: главные открытия, изобретения, современные технологии (промышленные, информационные и др.), их положительное и отрицательное влияние на человека, его жизнедеятельность и на природу Земли в целом. Угроза экологической катастрофы и роль разума человека в ее предотвращении. </w:t>
            </w:r>
          </w:p>
          <w:p w:rsidR="0034534A" w:rsidRPr="005C4E50" w:rsidRDefault="0034534A" w:rsidP="0034534A">
            <w:pPr>
              <w:autoSpaceDE w:val="0"/>
              <w:autoSpaceDN w:val="0"/>
              <w:spacing w:after="0" w:line="240" w:lineRule="auto"/>
              <w:ind w:firstLine="540"/>
              <w:jc w:val="both"/>
              <w:rPr>
                <w:rFonts w:ascii="Times New Roman" w:eastAsia="Times New Roman" w:hAnsi="Times New Roman" w:cs="Times New Roman"/>
                <w:sz w:val="24"/>
                <w:szCs w:val="24"/>
              </w:rPr>
            </w:pPr>
            <w:r w:rsidRPr="005C4E50">
              <w:rPr>
                <w:rFonts w:ascii="Times New Roman" w:eastAsia="Times New Roman" w:hAnsi="Times New Roman" w:cs="Times New Roman"/>
                <w:sz w:val="24"/>
                <w:szCs w:val="24"/>
              </w:rPr>
              <w:t xml:space="preserve">Сферы использования электричества, природных энергоносителей (газа, нефти) в промышленности и быту. </w:t>
            </w:r>
          </w:p>
          <w:p w:rsidR="0034534A" w:rsidRPr="005C4E50" w:rsidRDefault="0034534A" w:rsidP="0034534A">
            <w:pPr>
              <w:autoSpaceDE w:val="0"/>
              <w:autoSpaceDN w:val="0"/>
              <w:spacing w:after="0" w:line="240" w:lineRule="auto"/>
              <w:ind w:firstLine="540"/>
              <w:jc w:val="both"/>
              <w:rPr>
                <w:rFonts w:ascii="Times New Roman" w:eastAsia="Times New Roman" w:hAnsi="Times New Roman" w:cs="Times New Roman"/>
                <w:sz w:val="24"/>
                <w:szCs w:val="24"/>
              </w:rPr>
            </w:pPr>
            <w:r w:rsidRPr="005C4E50">
              <w:rPr>
                <w:rFonts w:ascii="Times New Roman" w:eastAsia="Times New Roman" w:hAnsi="Times New Roman" w:cs="Times New Roman"/>
                <w:sz w:val="24"/>
                <w:szCs w:val="24"/>
              </w:rPr>
              <w:t xml:space="preserve">Общие представления об авиации и космосе, энергии и энергетике информационно-компьютерных технологиях. </w:t>
            </w:r>
          </w:p>
          <w:p w:rsidR="0034534A" w:rsidRPr="005C4E50" w:rsidRDefault="0034534A" w:rsidP="0034534A">
            <w:pPr>
              <w:autoSpaceDE w:val="0"/>
              <w:autoSpaceDN w:val="0"/>
              <w:spacing w:after="0" w:line="240" w:lineRule="auto"/>
              <w:ind w:firstLine="540"/>
              <w:jc w:val="both"/>
              <w:rPr>
                <w:rFonts w:ascii="Times New Roman" w:eastAsia="Times New Roman" w:hAnsi="Times New Roman" w:cs="Times New Roman"/>
                <w:sz w:val="24"/>
                <w:szCs w:val="24"/>
              </w:rPr>
            </w:pPr>
            <w:proofErr w:type="gramStart"/>
            <w:r w:rsidRPr="005C4E50">
              <w:rPr>
                <w:rFonts w:ascii="Times New Roman" w:eastAsia="Times New Roman" w:hAnsi="Times New Roman" w:cs="Times New Roman"/>
                <w:sz w:val="24"/>
                <w:szCs w:val="24"/>
              </w:rPr>
              <w:t>Самые яркие изобретения начала ХХ в. (в обзорном порядке).</w:t>
            </w:r>
            <w:proofErr w:type="gramEnd"/>
            <w:r w:rsidRPr="005C4E50">
              <w:rPr>
                <w:rFonts w:ascii="Times New Roman" w:eastAsia="Times New Roman" w:hAnsi="Times New Roman" w:cs="Times New Roman"/>
                <w:sz w:val="24"/>
                <w:szCs w:val="24"/>
              </w:rPr>
              <w:t xml:space="preserve"> Начало ХХ</w:t>
            </w:r>
            <w:proofErr w:type="gramStart"/>
            <w:r w:rsidRPr="005C4E50">
              <w:rPr>
                <w:rFonts w:ascii="Times New Roman" w:eastAsia="Times New Roman" w:hAnsi="Times New Roman" w:cs="Times New Roman"/>
                <w:sz w:val="24"/>
                <w:szCs w:val="24"/>
                <w:lang w:val="en-US"/>
              </w:rPr>
              <w:t>I</w:t>
            </w:r>
            <w:proofErr w:type="gramEnd"/>
            <w:r w:rsidRPr="005C4E50">
              <w:rPr>
                <w:rFonts w:ascii="Times New Roman" w:eastAsia="Times New Roman" w:hAnsi="Times New Roman" w:cs="Times New Roman"/>
                <w:sz w:val="24"/>
                <w:szCs w:val="24"/>
              </w:rPr>
              <w:t xml:space="preserve"> в. — использование компьютерных технологий во всех областях жизни человека. Влияние современных технологий и </w:t>
            </w:r>
            <w:proofErr w:type="gramStart"/>
            <w:r w:rsidRPr="005C4E50">
              <w:rPr>
                <w:rFonts w:ascii="Times New Roman" w:eastAsia="Times New Roman" w:hAnsi="Times New Roman" w:cs="Times New Roman"/>
                <w:sz w:val="24"/>
                <w:szCs w:val="24"/>
              </w:rPr>
              <w:t>преобразующей</w:t>
            </w:r>
            <w:proofErr w:type="gramEnd"/>
            <w:r w:rsidRPr="005C4E50">
              <w:rPr>
                <w:rFonts w:ascii="Times New Roman" w:eastAsia="Times New Roman" w:hAnsi="Times New Roman" w:cs="Times New Roman"/>
                <w:sz w:val="24"/>
                <w:szCs w:val="24"/>
              </w:rPr>
              <w:t xml:space="preserve"> деятельности человека на окружающую среду. Причины и пути предотвращения экологических и техногенных катастроф. </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Дизайн-анализ (анализ конструкторских, </w:t>
            </w:r>
            <w:r w:rsidRPr="005C4E50">
              <w:rPr>
                <w:rFonts w:ascii="Times New Roman" w:hAnsi="Times New Roman" w:cs="Times New Roman"/>
                <w:sz w:val="24"/>
                <w:szCs w:val="24"/>
              </w:rPr>
              <w:lastRenderedPageBreak/>
              <w:t xml:space="preserve">технологических и художественных особенностей изделия). Распределение времени при выполнении проекта. </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Коллективные проекты.</w:t>
            </w:r>
          </w:p>
          <w:p w:rsidR="0034534A" w:rsidRPr="003C53EE" w:rsidRDefault="0034534A" w:rsidP="003C53EE">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Самообслуживание: пришивание пуговиц, сшивание разрывов по шву. Правила безопасного пользования бытовыми приборами.</w:t>
            </w:r>
          </w:p>
        </w:tc>
        <w:tc>
          <w:tcPr>
            <w:tcW w:w="4110" w:type="dxa"/>
          </w:tcPr>
          <w:p w:rsidR="0034534A" w:rsidRPr="005C4E50" w:rsidRDefault="0034534A" w:rsidP="0034534A">
            <w:pPr>
              <w:spacing w:after="0"/>
              <w:ind w:firstLine="540"/>
              <w:jc w:val="both"/>
              <w:rPr>
                <w:rFonts w:ascii="Times New Roman" w:hAnsi="Times New Roman" w:cs="Times New Roman"/>
                <w:i/>
                <w:sz w:val="24"/>
                <w:szCs w:val="24"/>
              </w:rPr>
            </w:pPr>
            <w:r w:rsidRPr="005C4E50">
              <w:rPr>
                <w:rFonts w:ascii="Times New Roman" w:hAnsi="Times New Roman" w:cs="Times New Roman"/>
                <w:i/>
                <w:sz w:val="24"/>
                <w:szCs w:val="24"/>
              </w:rPr>
              <w:lastRenderedPageBreak/>
              <w:t>представлять</w:t>
            </w:r>
          </w:p>
          <w:p w:rsidR="0034534A" w:rsidRPr="005C4E50" w:rsidRDefault="0034534A" w:rsidP="0034534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C4E50">
              <w:rPr>
                <w:rFonts w:ascii="Times New Roman" w:hAnsi="Times New Roman" w:cs="Times New Roman"/>
                <w:sz w:val="24"/>
                <w:szCs w:val="24"/>
              </w:rPr>
              <w:t>-о творчестве и творческих профессиях, мировых достижениях в области техники и искусства (в рамках изученного), о наиболее значимых производствах;</w:t>
            </w:r>
          </w:p>
          <w:p w:rsidR="0034534A" w:rsidRPr="005C4E50" w:rsidRDefault="0034534A" w:rsidP="0034534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C4E50">
              <w:rPr>
                <w:rFonts w:ascii="Times New Roman" w:hAnsi="Times New Roman" w:cs="Times New Roman"/>
                <w:sz w:val="24"/>
                <w:szCs w:val="24"/>
              </w:rPr>
              <w:t>-называть основные правила дизайна и учитывать их  при конструировании изделий (единство формы, функции и декора; стилевая гармония);</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-соблюдать правила безопасного пользования бытовыми приборами;</w:t>
            </w:r>
          </w:p>
          <w:p w:rsidR="0034534A" w:rsidRPr="005C4E50" w:rsidRDefault="0034534A" w:rsidP="0034534A">
            <w:pPr>
              <w:autoSpaceDE w:val="0"/>
              <w:autoSpaceDN w:val="0"/>
              <w:spacing w:after="0" w:line="240" w:lineRule="auto"/>
              <w:ind w:right="57"/>
              <w:jc w:val="both"/>
              <w:rPr>
                <w:rFonts w:ascii="Times New Roman" w:hAnsi="Times New Roman" w:cs="Times New Roman"/>
                <w:sz w:val="24"/>
                <w:szCs w:val="24"/>
              </w:rPr>
            </w:pPr>
            <w:r w:rsidRPr="005C4E50">
              <w:rPr>
                <w:rFonts w:ascii="Times New Roman" w:hAnsi="Times New Roman" w:cs="Times New Roman"/>
                <w:sz w:val="24"/>
                <w:szCs w:val="24"/>
              </w:rPr>
              <w:t>-организовывать и выполнять свою художественно-практическую деятельность в соответствии с собственным замыслом;</w:t>
            </w:r>
          </w:p>
          <w:p w:rsidR="0034534A" w:rsidRPr="005C4E50" w:rsidRDefault="0034534A" w:rsidP="0034534A">
            <w:pPr>
              <w:autoSpaceDE w:val="0"/>
              <w:autoSpaceDN w:val="0"/>
              <w:spacing w:after="0" w:line="240" w:lineRule="auto"/>
              <w:ind w:right="57"/>
              <w:jc w:val="both"/>
              <w:rPr>
                <w:rFonts w:ascii="Times New Roman" w:hAnsi="Times New Roman" w:cs="Times New Roman"/>
                <w:sz w:val="24"/>
                <w:szCs w:val="24"/>
              </w:rPr>
            </w:pPr>
            <w:r w:rsidRPr="005C4E50">
              <w:rPr>
                <w:rFonts w:ascii="Times New Roman" w:hAnsi="Times New Roman" w:cs="Times New Roman"/>
                <w:sz w:val="24"/>
                <w:szCs w:val="24"/>
              </w:rPr>
              <w:t xml:space="preserve">-безопасно пользоваться бытовыми </w:t>
            </w:r>
            <w:r w:rsidRPr="005C4E50">
              <w:rPr>
                <w:rFonts w:ascii="Times New Roman" w:hAnsi="Times New Roman" w:cs="Times New Roman"/>
                <w:sz w:val="24"/>
                <w:szCs w:val="24"/>
              </w:rPr>
              <w:lastRenderedPageBreak/>
              <w:t>приборами (розетками, электрочайником, компьютером);</w:t>
            </w:r>
          </w:p>
          <w:p w:rsidR="0034534A" w:rsidRPr="005C4E50" w:rsidRDefault="0034534A" w:rsidP="0034534A">
            <w:pPr>
              <w:autoSpaceDE w:val="0"/>
              <w:autoSpaceDN w:val="0"/>
              <w:spacing w:after="0" w:line="240" w:lineRule="auto"/>
              <w:ind w:right="57"/>
              <w:jc w:val="both"/>
              <w:rPr>
                <w:rFonts w:ascii="Times New Roman" w:hAnsi="Times New Roman" w:cs="Times New Roman"/>
                <w:sz w:val="24"/>
                <w:szCs w:val="24"/>
              </w:rPr>
            </w:pPr>
            <w:r w:rsidRPr="005C4E50">
              <w:rPr>
                <w:rFonts w:ascii="Times New Roman" w:hAnsi="Times New Roman" w:cs="Times New Roman"/>
                <w:sz w:val="24"/>
                <w:szCs w:val="24"/>
              </w:rPr>
              <w:t>-выполнять простой ремонт одежды (пришивать пуговицы, сшивать разрывы по шву).</w:t>
            </w:r>
          </w:p>
          <w:p w:rsidR="0034534A" w:rsidRPr="005C4E50" w:rsidRDefault="0034534A" w:rsidP="0034534A">
            <w:pPr>
              <w:widowControl w:val="0"/>
              <w:jc w:val="both"/>
              <w:rPr>
                <w:rFonts w:ascii="Times New Roman" w:hAnsi="Times New Roman" w:cs="Times New Roman"/>
                <w:b/>
                <w:sz w:val="24"/>
                <w:szCs w:val="24"/>
              </w:rPr>
            </w:pPr>
          </w:p>
        </w:tc>
        <w:tc>
          <w:tcPr>
            <w:tcW w:w="2660" w:type="dxa"/>
          </w:tcPr>
          <w:p w:rsidR="0034534A" w:rsidRPr="005C4E50" w:rsidRDefault="0034534A" w:rsidP="0034534A">
            <w:pPr>
              <w:autoSpaceDE w:val="0"/>
              <w:autoSpaceDN w:val="0"/>
              <w:spacing w:after="0" w:line="240" w:lineRule="auto"/>
              <w:ind w:right="57"/>
              <w:jc w:val="both"/>
              <w:rPr>
                <w:rFonts w:ascii="Times New Roman" w:hAnsi="Times New Roman" w:cs="Times New Roman"/>
                <w:sz w:val="24"/>
                <w:szCs w:val="24"/>
              </w:rPr>
            </w:pPr>
            <w:r w:rsidRPr="005C4E50">
              <w:rPr>
                <w:rFonts w:ascii="Times New Roman" w:hAnsi="Times New Roman" w:cs="Times New Roman"/>
                <w:sz w:val="24"/>
                <w:szCs w:val="24"/>
              </w:rPr>
              <w:lastRenderedPageBreak/>
              <w:t xml:space="preserve">-использовать знания и умения, приобретенные в ходе изучения технологии, изобразительного искусства и других учебных предметов </w:t>
            </w:r>
            <w:proofErr w:type="gramStart"/>
            <w:r w:rsidRPr="005C4E50">
              <w:rPr>
                <w:rFonts w:ascii="Times New Roman" w:hAnsi="Times New Roman" w:cs="Times New Roman"/>
                <w:sz w:val="24"/>
                <w:szCs w:val="24"/>
              </w:rPr>
              <w:t>в</w:t>
            </w:r>
            <w:proofErr w:type="gramEnd"/>
            <w:r w:rsidRPr="005C4E50">
              <w:rPr>
                <w:rFonts w:ascii="Times New Roman" w:hAnsi="Times New Roman" w:cs="Times New Roman"/>
                <w:sz w:val="24"/>
                <w:szCs w:val="24"/>
              </w:rPr>
              <w:t xml:space="preserve"> собственной творческой деятельности;</w:t>
            </w:r>
          </w:p>
          <w:p w:rsidR="0034534A" w:rsidRPr="005C4E50" w:rsidRDefault="0034534A" w:rsidP="0034534A">
            <w:pPr>
              <w:autoSpaceDE w:val="0"/>
              <w:autoSpaceDN w:val="0"/>
              <w:spacing w:after="0" w:line="240" w:lineRule="auto"/>
              <w:ind w:left="-17" w:right="57"/>
              <w:jc w:val="both"/>
              <w:rPr>
                <w:rFonts w:ascii="Times New Roman" w:hAnsi="Times New Roman" w:cs="Times New Roman"/>
                <w:sz w:val="24"/>
                <w:szCs w:val="24"/>
              </w:rPr>
            </w:pPr>
            <w:r w:rsidRPr="005C4E50">
              <w:rPr>
                <w:rFonts w:ascii="Times New Roman" w:hAnsi="Times New Roman" w:cs="Times New Roman"/>
                <w:sz w:val="24"/>
                <w:szCs w:val="24"/>
              </w:rPr>
              <w:t>-бережно относиться и защищать природу и материальный мир;</w:t>
            </w:r>
          </w:p>
          <w:p w:rsidR="0034534A" w:rsidRPr="005C4E50" w:rsidRDefault="0034534A" w:rsidP="0034534A">
            <w:pPr>
              <w:autoSpaceDE w:val="0"/>
              <w:autoSpaceDN w:val="0"/>
              <w:spacing w:after="0" w:line="240" w:lineRule="auto"/>
              <w:ind w:left="-17"/>
              <w:jc w:val="both"/>
              <w:rPr>
                <w:rFonts w:ascii="Times New Roman" w:hAnsi="Times New Roman" w:cs="Times New Roman"/>
                <w:sz w:val="24"/>
                <w:szCs w:val="24"/>
              </w:rPr>
            </w:pPr>
            <w:r w:rsidRPr="005C4E50">
              <w:rPr>
                <w:rFonts w:ascii="Times New Roman" w:hAnsi="Times New Roman" w:cs="Times New Roman"/>
                <w:sz w:val="24"/>
                <w:szCs w:val="24"/>
              </w:rPr>
              <w:t>-использовать правила безопасного пользования бытовыми приборами.</w:t>
            </w:r>
          </w:p>
          <w:p w:rsidR="0034534A" w:rsidRPr="005C4E50" w:rsidRDefault="0034534A" w:rsidP="0034534A">
            <w:pPr>
              <w:widowControl w:val="0"/>
              <w:jc w:val="both"/>
              <w:rPr>
                <w:rFonts w:ascii="Times New Roman" w:hAnsi="Times New Roman" w:cs="Times New Roman"/>
                <w:b/>
                <w:sz w:val="24"/>
                <w:szCs w:val="24"/>
              </w:rPr>
            </w:pP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lastRenderedPageBreak/>
              <w:t>Технология ручной обработки материалов. Элементы графической грамоты (8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Изобретение </w:t>
            </w:r>
            <w:proofErr w:type="spellStart"/>
            <w:r w:rsidRPr="005C4E50">
              <w:rPr>
                <w:rFonts w:ascii="Times New Roman" w:hAnsi="Times New Roman" w:cs="Times New Roman"/>
                <w:sz w:val="24"/>
                <w:szCs w:val="24"/>
              </w:rPr>
              <w:t>ииспользование</w:t>
            </w:r>
            <w:proofErr w:type="spellEnd"/>
            <w:r w:rsidRPr="005C4E50">
              <w:rPr>
                <w:rFonts w:ascii="Times New Roman" w:hAnsi="Times New Roman" w:cs="Times New Roman"/>
                <w:sz w:val="24"/>
                <w:szCs w:val="24"/>
              </w:rPr>
              <w:t xml:space="preserve"> синтетических материалов с определенными заданными свойствами в различных отраслях и профессиях. </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Нефть как универсальное сырье. Материалы, получаемые из нефти </w:t>
            </w:r>
          </w:p>
          <w:p w:rsidR="0034534A" w:rsidRPr="005C4E50" w:rsidRDefault="0034534A" w:rsidP="0034534A">
            <w:pPr>
              <w:spacing w:after="0"/>
              <w:jc w:val="both"/>
              <w:rPr>
                <w:rFonts w:ascii="Times New Roman" w:hAnsi="Times New Roman" w:cs="Times New Roman"/>
                <w:sz w:val="24"/>
                <w:szCs w:val="24"/>
              </w:rPr>
            </w:pPr>
            <w:r w:rsidRPr="005C4E50">
              <w:rPr>
                <w:rFonts w:ascii="Times New Roman" w:hAnsi="Times New Roman" w:cs="Times New Roman"/>
                <w:sz w:val="24"/>
                <w:szCs w:val="24"/>
              </w:rPr>
              <w:t>(пластмасса, стеклоткань, пенопласт и др.). Подбор материалов и инструментов в соответствии с замыслом. Синтетические материалы — полимеры (пластик, поролон). Их происхождение, свойства.</w:t>
            </w:r>
          </w:p>
          <w:p w:rsidR="0034534A" w:rsidRPr="005C4E50" w:rsidRDefault="0034534A" w:rsidP="0034534A">
            <w:pPr>
              <w:spacing w:after="0"/>
              <w:ind w:firstLine="540"/>
              <w:jc w:val="both"/>
              <w:rPr>
                <w:rFonts w:ascii="Times New Roman" w:hAnsi="Times New Roman" w:cs="Times New Roman"/>
                <w:sz w:val="24"/>
                <w:szCs w:val="24"/>
              </w:rPr>
            </w:pPr>
            <w:r w:rsidRPr="005C4E50">
              <w:rPr>
                <w:rFonts w:ascii="Times New Roman" w:hAnsi="Times New Roman" w:cs="Times New Roman"/>
                <w:sz w:val="24"/>
                <w:szCs w:val="24"/>
              </w:rPr>
              <w:t xml:space="preserve">Влияние современных технологий и </w:t>
            </w:r>
            <w:proofErr w:type="gramStart"/>
            <w:r w:rsidRPr="005C4E50">
              <w:rPr>
                <w:rFonts w:ascii="Times New Roman" w:hAnsi="Times New Roman" w:cs="Times New Roman"/>
                <w:sz w:val="24"/>
                <w:szCs w:val="24"/>
              </w:rPr>
              <w:t>преобразующей</w:t>
            </w:r>
            <w:proofErr w:type="gramEnd"/>
            <w:r w:rsidRPr="005C4E50">
              <w:rPr>
                <w:rFonts w:ascii="Times New Roman" w:hAnsi="Times New Roman" w:cs="Times New Roman"/>
                <w:sz w:val="24"/>
                <w:szCs w:val="24"/>
              </w:rPr>
              <w:t xml:space="preserve"> деятельности человека на окружающую среду. Комбинирование технологий обработки разных материалов и художественных технологий. </w:t>
            </w:r>
          </w:p>
          <w:p w:rsidR="0034534A" w:rsidRPr="005C4E50" w:rsidRDefault="0034534A" w:rsidP="0034534A">
            <w:pPr>
              <w:spacing w:after="0"/>
              <w:ind w:firstLine="567"/>
              <w:jc w:val="both"/>
              <w:rPr>
                <w:rFonts w:ascii="Times New Roman" w:hAnsi="Times New Roman" w:cs="Times New Roman"/>
                <w:sz w:val="24"/>
                <w:szCs w:val="24"/>
              </w:rPr>
            </w:pPr>
            <w:r w:rsidRPr="005C4E50">
              <w:rPr>
                <w:rFonts w:ascii="Times New Roman" w:hAnsi="Times New Roman" w:cs="Times New Roman"/>
                <w:sz w:val="24"/>
                <w:szCs w:val="24"/>
              </w:rPr>
              <w:t xml:space="preserve">Дизайн (производственный, жилищный, ландшафтный и др.). Его роль и место в </w:t>
            </w:r>
            <w:proofErr w:type="gramStart"/>
            <w:r w:rsidRPr="005C4E50">
              <w:rPr>
                <w:rFonts w:ascii="Times New Roman" w:hAnsi="Times New Roman" w:cs="Times New Roman"/>
                <w:sz w:val="24"/>
                <w:szCs w:val="24"/>
              </w:rPr>
              <w:t>современной</w:t>
            </w:r>
            <w:proofErr w:type="gramEnd"/>
            <w:r w:rsidRPr="005C4E50">
              <w:rPr>
                <w:rFonts w:ascii="Times New Roman" w:hAnsi="Times New Roman" w:cs="Times New Roman"/>
                <w:sz w:val="24"/>
                <w:szCs w:val="24"/>
              </w:rPr>
              <w:t xml:space="preserve"> проектной деятельности. Основные условия дизайна — единство пользы, удобства и красоты. Дизайн одежды в зависимости от ее назначения, моды, времени. Элементы конструирования моделей, отделка петельной строчкой и ее вариантами (тамбур, петля в </w:t>
            </w:r>
            <w:proofErr w:type="spellStart"/>
            <w:r w:rsidRPr="005C4E50">
              <w:rPr>
                <w:rFonts w:ascii="Times New Roman" w:hAnsi="Times New Roman" w:cs="Times New Roman"/>
                <w:sz w:val="24"/>
                <w:szCs w:val="24"/>
              </w:rPr>
              <w:t>прикреп</w:t>
            </w:r>
            <w:proofErr w:type="spellEnd"/>
            <w:r w:rsidRPr="005C4E50">
              <w:rPr>
                <w:rFonts w:ascii="Times New Roman" w:hAnsi="Times New Roman" w:cs="Times New Roman"/>
                <w:sz w:val="24"/>
                <w:szCs w:val="24"/>
              </w:rPr>
              <w:t>, елочки и др.), крестообразной строчкой. Дизайн и маркетинг.</w:t>
            </w:r>
          </w:p>
          <w:p w:rsidR="0034534A" w:rsidRPr="005C4E50" w:rsidRDefault="0034534A" w:rsidP="0034534A">
            <w:pPr>
              <w:jc w:val="both"/>
              <w:rPr>
                <w:rFonts w:ascii="Times New Roman" w:hAnsi="Times New Roman" w:cs="Times New Roman"/>
                <w:sz w:val="24"/>
                <w:szCs w:val="24"/>
              </w:rPr>
            </w:pPr>
          </w:p>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tabs>
                <w:tab w:val="left" w:pos="252"/>
              </w:tabs>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i/>
                <w:iCs/>
                <w:sz w:val="24"/>
                <w:szCs w:val="24"/>
              </w:rPr>
              <w:t xml:space="preserve">  -</w:t>
            </w:r>
            <w:r w:rsidRPr="005C4E50">
              <w:rPr>
                <w:rFonts w:ascii="Times New Roman" w:hAnsi="Times New Roman" w:cs="Times New Roman"/>
                <w:sz w:val="24"/>
                <w:szCs w:val="24"/>
              </w:rPr>
              <w:t xml:space="preserve">называть свойства наиболее распространенных искусственных и синтетических материалов (бумаги, металлов, тканей); </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-последовательно читать  и выполнять разметки разверток с помощью контрольно-измерительных инструментов;</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-основные линии чертежа (осевая и центровая);</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-правила безопасной работы канцелярским ножом;</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-петельную строчку, ее варианты, их назначение;</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-названия нескольких видов информационных технологий и соответствующих способов передачи информации (из реального окружения учащихся).</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-читать простейший чертеж (эскиз) разверток;</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-выполнять разметку разверток с помощью чертежных инструментов;</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-подбирать и обосновывать наиболее рациональные технологические приемы изготовления изделий;</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-выполнять рицовку;</w:t>
            </w: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 xml:space="preserve">-оформлять изделия и соединять детали петельной строчкой и ее </w:t>
            </w:r>
            <w:r w:rsidRPr="005C4E50">
              <w:rPr>
                <w:rFonts w:ascii="Times New Roman" w:eastAsia="Times New Roman" w:hAnsi="Times New Roman" w:cs="Times New Roman"/>
                <w:bCs/>
                <w:sz w:val="24"/>
                <w:szCs w:val="24"/>
              </w:rPr>
              <w:lastRenderedPageBreak/>
              <w:t>вариантами;</w:t>
            </w:r>
          </w:p>
          <w:p w:rsidR="0034534A" w:rsidRPr="005C4E50" w:rsidRDefault="0034534A" w:rsidP="0034534A">
            <w:pPr>
              <w:widowControl w:val="0"/>
              <w:jc w:val="both"/>
              <w:rPr>
                <w:rFonts w:ascii="Times New Roman" w:hAnsi="Times New Roman" w:cs="Times New Roman"/>
                <w:b/>
                <w:sz w:val="24"/>
                <w:szCs w:val="24"/>
              </w:rPr>
            </w:pPr>
          </w:p>
        </w:tc>
        <w:tc>
          <w:tcPr>
            <w:tcW w:w="2660" w:type="dxa"/>
          </w:tcPr>
          <w:p w:rsidR="0034534A" w:rsidRPr="005C4E50" w:rsidRDefault="0034534A" w:rsidP="0034534A">
            <w:pPr>
              <w:spacing w:after="0"/>
              <w:jc w:val="both"/>
              <w:rPr>
                <w:rFonts w:ascii="Times New Roman" w:hAnsi="Times New Roman" w:cs="Times New Roman"/>
                <w:bCs/>
                <w:i/>
                <w:sz w:val="24"/>
                <w:szCs w:val="24"/>
              </w:rPr>
            </w:pPr>
            <w:r w:rsidRPr="005C4E50">
              <w:rPr>
                <w:rFonts w:ascii="Times New Roman" w:hAnsi="Times New Roman" w:cs="Times New Roman"/>
                <w:bCs/>
                <w:i/>
                <w:sz w:val="24"/>
                <w:szCs w:val="24"/>
              </w:rPr>
              <w:lastRenderedPageBreak/>
              <w:t xml:space="preserve"> - использовать знания </w:t>
            </w:r>
            <w:r w:rsidRPr="005C4E50">
              <w:rPr>
                <w:rFonts w:ascii="Times New Roman" w:hAnsi="Times New Roman" w:cs="Times New Roman"/>
                <w:sz w:val="24"/>
                <w:szCs w:val="24"/>
              </w:rPr>
              <w:t xml:space="preserve">о дизайне, его месте и роли </w:t>
            </w:r>
            <w:proofErr w:type="gramStart"/>
            <w:r w:rsidRPr="005C4E50">
              <w:rPr>
                <w:rFonts w:ascii="Times New Roman" w:hAnsi="Times New Roman" w:cs="Times New Roman"/>
                <w:sz w:val="24"/>
                <w:szCs w:val="24"/>
              </w:rPr>
              <w:t>в</w:t>
            </w:r>
            <w:proofErr w:type="gramEnd"/>
            <w:r w:rsidRPr="005C4E50">
              <w:rPr>
                <w:rFonts w:ascii="Times New Roman" w:hAnsi="Times New Roman" w:cs="Times New Roman"/>
                <w:sz w:val="24"/>
                <w:szCs w:val="24"/>
              </w:rPr>
              <w:t xml:space="preserve"> современной проектной деятельности;</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-об основных условиях дизайна – единстве пользы, удобства и красоты;</w:t>
            </w:r>
          </w:p>
          <w:p w:rsidR="0034534A" w:rsidRPr="005C4E50" w:rsidRDefault="0034534A" w:rsidP="0034534A">
            <w:pPr>
              <w:autoSpaceDE w:val="0"/>
              <w:autoSpaceDN w:val="0"/>
              <w:spacing w:after="0" w:line="240" w:lineRule="auto"/>
              <w:ind w:left="-17"/>
              <w:jc w:val="both"/>
              <w:rPr>
                <w:rFonts w:ascii="Times New Roman" w:hAnsi="Times New Roman" w:cs="Times New Roman"/>
                <w:sz w:val="24"/>
                <w:szCs w:val="24"/>
              </w:rPr>
            </w:pPr>
            <w:r w:rsidRPr="005C4E50">
              <w:rPr>
                <w:rFonts w:ascii="Times New Roman" w:hAnsi="Times New Roman" w:cs="Times New Roman"/>
                <w:sz w:val="24"/>
                <w:szCs w:val="24"/>
              </w:rPr>
              <w:t>-о композиции изделий декоративно-прикладного характера на плоскости и в объеме;</w:t>
            </w:r>
          </w:p>
          <w:p w:rsidR="0034534A" w:rsidRPr="005C4E50" w:rsidRDefault="0034534A" w:rsidP="0034534A">
            <w:pPr>
              <w:autoSpaceDE w:val="0"/>
              <w:autoSpaceDN w:val="0"/>
              <w:spacing w:after="0" w:line="240" w:lineRule="auto"/>
              <w:ind w:left="-17"/>
              <w:jc w:val="both"/>
              <w:rPr>
                <w:rFonts w:ascii="Times New Roman" w:hAnsi="Times New Roman" w:cs="Times New Roman"/>
                <w:sz w:val="24"/>
                <w:szCs w:val="24"/>
              </w:rPr>
            </w:pPr>
            <w:r w:rsidRPr="005C4E50">
              <w:rPr>
                <w:rFonts w:ascii="Times New Roman" w:hAnsi="Times New Roman" w:cs="Times New Roman"/>
                <w:sz w:val="24"/>
                <w:szCs w:val="24"/>
              </w:rPr>
              <w:t>-</w:t>
            </w:r>
            <w:proofErr w:type="gramStart"/>
            <w:r w:rsidRPr="005C4E50">
              <w:rPr>
                <w:rFonts w:ascii="Times New Roman" w:hAnsi="Times New Roman" w:cs="Times New Roman"/>
                <w:sz w:val="24"/>
                <w:szCs w:val="24"/>
              </w:rPr>
              <w:t>традициях</w:t>
            </w:r>
            <w:proofErr w:type="gramEnd"/>
            <w:r w:rsidRPr="005C4E50">
              <w:rPr>
                <w:rFonts w:ascii="Times New Roman" w:hAnsi="Times New Roman" w:cs="Times New Roman"/>
                <w:sz w:val="24"/>
                <w:szCs w:val="24"/>
              </w:rPr>
              <w:t xml:space="preserve"> декоративно-прикладного искусства в создании изделий;</w:t>
            </w:r>
          </w:p>
          <w:p w:rsidR="0034534A" w:rsidRPr="005C4E50" w:rsidRDefault="0034534A" w:rsidP="0034534A">
            <w:pPr>
              <w:autoSpaceDE w:val="0"/>
              <w:autoSpaceDN w:val="0"/>
              <w:spacing w:after="0" w:line="240" w:lineRule="auto"/>
              <w:ind w:left="-17"/>
              <w:jc w:val="both"/>
              <w:rPr>
                <w:rFonts w:ascii="Times New Roman" w:hAnsi="Times New Roman" w:cs="Times New Roman"/>
                <w:sz w:val="24"/>
                <w:szCs w:val="24"/>
              </w:rPr>
            </w:pPr>
            <w:r w:rsidRPr="005C4E50">
              <w:rPr>
                <w:rFonts w:ascii="Times New Roman" w:hAnsi="Times New Roman" w:cs="Times New Roman"/>
                <w:sz w:val="24"/>
                <w:szCs w:val="24"/>
              </w:rPr>
              <w:t>-стилизации природных форм в технике, архитектуре и др.;</w:t>
            </w:r>
          </w:p>
          <w:p w:rsidR="0034534A" w:rsidRPr="005C4E50" w:rsidRDefault="0034534A" w:rsidP="0034534A">
            <w:pPr>
              <w:widowControl w:val="0"/>
              <w:spacing w:after="0"/>
              <w:jc w:val="both"/>
              <w:rPr>
                <w:rFonts w:ascii="Times New Roman" w:hAnsi="Times New Roman" w:cs="Times New Roman"/>
                <w:sz w:val="24"/>
                <w:szCs w:val="24"/>
              </w:rPr>
            </w:pPr>
            <w:r w:rsidRPr="005C4E50">
              <w:rPr>
                <w:rFonts w:ascii="Times New Roman" w:hAnsi="Times New Roman" w:cs="Times New Roman"/>
                <w:sz w:val="24"/>
                <w:szCs w:val="24"/>
              </w:rPr>
              <w:t xml:space="preserve">художественных техниках (в рамках </w:t>
            </w:r>
            <w:proofErr w:type="gramStart"/>
            <w:r w:rsidRPr="005C4E50">
              <w:rPr>
                <w:rFonts w:ascii="Times New Roman" w:hAnsi="Times New Roman" w:cs="Times New Roman"/>
                <w:sz w:val="24"/>
                <w:szCs w:val="24"/>
              </w:rPr>
              <w:t>изученного</w:t>
            </w:r>
            <w:proofErr w:type="gramEnd"/>
            <w:r w:rsidRPr="005C4E50">
              <w:rPr>
                <w:rFonts w:ascii="Times New Roman" w:hAnsi="Times New Roman" w:cs="Times New Roman"/>
                <w:sz w:val="24"/>
                <w:szCs w:val="24"/>
              </w:rPr>
              <w:t>).</w:t>
            </w:r>
          </w:p>
          <w:p w:rsidR="0034534A" w:rsidRPr="005C4E50" w:rsidRDefault="0034534A" w:rsidP="0034534A">
            <w:pPr>
              <w:widowControl w:val="0"/>
              <w:spacing w:after="0"/>
              <w:jc w:val="both"/>
              <w:rPr>
                <w:rFonts w:ascii="Times New Roman" w:hAnsi="Times New Roman" w:cs="Times New Roman"/>
                <w:b/>
                <w:sz w:val="24"/>
                <w:szCs w:val="24"/>
              </w:rPr>
            </w:pPr>
            <w:r w:rsidRPr="005C4E50">
              <w:rPr>
                <w:rFonts w:ascii="Times New Roman" w:hAnsi="Times New Roman" w:cs="Times New Roman"/>
                <w:sz w:val="24"/>
                <w:szCs w:val="24"/>
              </w:rPr>
              <w:t xml:space="preserve">-находить и использовать </w:t>
            </w:r>
            <w:r w:rsidRPr="005C4E50">
              <w:rPr>
                <w:rFonts w:ascii="Times New Roman" w:hAnsi="Times New Roman" w:cs="Times New Roman"/>
                <w:sz w:val="24"/>
                <w:szCs w:val="24"/>
              </w:rPr>
              <w:lastRenderedPageBreak/>
              <w:t>дополнительную информацию из различных источников (в том числе из сети Интернет)</w:t>
            </w:r>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lastRenderedPageBreak/>
              <w:t>Конструирование и моделирование (5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autoSpaceDE w:val="0"/>
              <w:autoSpaceDN w:val="0"/>
              <w:spacing w:after="0" w:line="240" w:lineRule="auto"/>
              <w:ind w:firstLine="539"/>
              <w:jc w:val="both"/>
              <w:rPr>
                <w:rFonts w:ascii="Times New Roman" w:eastAsia="Times New Roman" w:hAnsi="Times New Roman" w:cs="Times New Roman"/>
                <w:sz w:val="24"/>
                <w:szCs w:val="24"/>
              </w:rPr>
            </w:pPr>
            <w:r w:rsidRPr="005C4E50">
              <w:rPr>
                <w:rFonts w:ascii="Times New Roman" w:eastAsia="Times New Roman" w:hAnsi="Times New Roman" w:cs="Times New Roman"/>
                <w:sz w:val="24"/>
                <w:szCs w:val="24"/>
              </w:rPr>
              <w:t xml:space="preserve">Поиск оптимальных и доступных новых решений конструкторско-технологических проблем на основе элементов ТРИЗ (теории решения изобретательских задач). </w:t>
            </w:r>
          </w:p>
          <w:p w:rsidR="0034534A" w:rsidRPr="005C4E50" w:rsidRDefault="0034534A" w:rsidP="0034534A">
            <w:pPr>
              <w:autoSpaceDE w:val="0"/>
              <w:autoSpaceDN w:val="0"/>
              <w:spacing w:after="0" w:line="240" w:lineRule="auto"/>
              <w:ind w:firstLine="539"/>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Техника ХХ — начала ХХ</w:t>
            </w:r>
            <w:proofErr w:type="gramStart"/>
            <w:r w:rsidRPr="005C4E50">
              <w:rPr>
                <w:rFonts w:ascii="Times New Roman" w:eastAsia="Times New Roman" w:hAnsi="Times New Roman" w:cs="Times New Roman"/>
                <w:bCs/>
                <w:sz w:val="24"/>
                <w:szCs w:val="24"/>
                <w:lang w:val="en-US"/>
              </w:rPr>
              <w:t>I</w:t>
            </w:r>
            <w:proofErr w:type="gramEnd"/>
            <w:r w:rsidRPr="005C4E50">
              <w:rPr>
                <w:rFonts w:ascii="Times New Roman" w:eastAsia="Times New Roman" w:hAnsi="Times New Roman" w:cs="Times New Roman"/>
                <w:bCs/>
                <w:sz w:val="24"/>
                <w:szCs w:val="24"/>
              </w:rPr>
              <w:t xml:space="preserve"> в. Ее современное назначение (удовлетворение бытовых, профессиональных, личных потребностей, исследование опасных и труднодоступных мест на земле и в космосе и др.). Современные требования к техническим устройствам (</w:t>
            </w:r>
            <w:proofErr w:type="spellStart"/>
            <w:r w:rsidRPr="005C4E50">
              <w:rPr>
                <w:rFonts w:ascii="Times New Roman" w:eastAsia="Times New Roman" w:hAnsi="Times New Roman" w:cs="Times New Roman"/>
                <w:bCs/>
                <w:sz w:val="24"/>
                <w:szCs w:val="24"/>
              </w:rPr>
              <w:t>экологичность</w:t>
            </w:r>
            <w:proofErr w:type="spellEnd"/>
            <w:r w:rsidRPr="005C4E50">
              <w:rPr>
                <w:rFonts w:ascii="Times New Roman" w:eastAsia="Times New Roman" w:hAnsi="Times New Roman" w:cs="Times New Roman"/>
                <w:bCs/>
                <w:sz w:val="24"/>
                <w:szCs w:val="24"/>
              </w:rPr>
              <w:t xml:space="preserve">, безопасность, эргономичность и др.). </w:t>
            </w:r>
          </w:p>
          <w:p w:rsidR="0034534A" w:rsidRPr="005C4E50" w:rsidRDefault="0034534A" w:rsidP="0034534A">
            <w:pPr>
              <w:widowControl w:val="0"/>
              <w:jc w:val="both"/>
              <w:rPr>
                <w:rFonts w:ascii="Times New Roman" w:hAnsi="Times New Roman" w:cs="Times New Roman"/>
                <w:b/>
                <w:sz w:val="24"/>
                <w:szCs w:val="24"/>
              </w:rPr>
            </w:pPr>
          </w:p>
        </w:tc>
        <w:tc>
          <w:tcPr>
            <w:tcW w:w="4110" w:type="dxa"/>
          </w:tcPr>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p>
          <w:p w:rsidR="0034534A" w:rsidRPr="005C4E50" w:rsidRDefault="0034534A" w:rsidP="0034534A">
            <w:pPr>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-называть простейшие способы достижения прочности конструкций.</w:t>
            </w:r>
          </w:p>
          <w:p w:rsidR="0034534A" w:rsidRPr="005C4E50" w:rsidRDefault="0034534A" w:rsidP="0034534A">
            <w:pPr>
              <w:tabs>
                <w:tab w:val="left" w:pos="180"/>
              </w:tabs>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sz w:val="24"/>
                <w:szCs w:val="24"/>
              </w:rPr>
              <w:t>-конструировать и моделировать изделия из разных материалов по заданным декоративно-художественным условиям;</w:t>
            </w:r>
          </w:p>
          <w:p w:rsidR="0034534A" w:rsidRPr="005C4E50" w:rsidRDefault="0034534A" w:rsidP="0034534A">
            <w:pPr>
              <w:tabs>
                <w:tab w:val="left" w:pos="180"/>
              </w:tabs>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bCs/>
                <w:sz w:val="24"/>
                <w:szCs w:val="24"/>
              </w:rPr>
              <w:t>-изменять конструкцию изделия по заданным условиям;</w:t>
            </w:r>
          </w:p>
          <w:p w:rsidR="0034534A" w:rsidRPr="005C4E50" w:rsidRDefault="0034534A" w:rsidP="0034534A">
            <w:pPr>
              <w:tabs>
                <w:tab w:val="left" w:pos="180"/>
              </w:tabs>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-выбирать способ соединения и соединительный материал в зависимости от требований конструкции.</w:t>
            </w:r>
          </w:p>
          <w:p w:rsidR="0034534A" w:rsidRPr="005C4E50" w:rsidRDefault="0034534A" w:rsidP="0034534A">
            <w:pPr>
              <w:widowControl w:val="0"/>
              <w:spacing w:after="0"/>
              <w:jc w:val="both"/>
              <w:rPr>
                <w:rFonts w:ascii="Times New Roman" w:hAnsi="Times New Roman" w:cs="Times New Roman"/>
                <w:b/>
                <w:sz w:val="24"/>
                <w:szCs w:val="24"/>
              </w:rPr>
            </w:pPr>
          </w:p>
        </w:tc>
        <w:tc>
          <w:tcPr>
            <w:tcW w:w="2660" w:type="dxa"/>
          </w:tcPr>
          <w:p w:rsidR="0034534A" w:rsidRPr="005C4E50" w:rsidRDefault="0034534A" w:rsidP="0034534A">
            <w:pPr>
              <w:tabs>
                <w:tab w:val="left" w:pos="180"/>
              </w:tabs>
              <w:autoSpaceDE w:val="0"/>
              <w:autoSpaceDN w:val="0"/>
              <w:spacing w:after="0" w:line="240" w:lineRule="auto"/>
              <w:jc w:val="both"/>
              <w:rPr>
                <w:rFonts w:ascii="Times New Roman" w:eastAsia="Times New Roman" w:hAnsi="Times New Roman" w:cs="Times New Roman"/>
                <w:bCs/>
                <w:sz w:val="24"/>
                <w:szCs w:val="24"/>
              </w:rPr>
            </w:pPr>
            <w:r w:rsidRPr="005C4E50">
              <w:rPr>
                <w:rFonts w:ascii="Times New Roman" w:eastAsia="Times New Roman" w:hAnsi="Times New Roman" w:cs="Times New Roman"/>
                <w:sz w:val="24"/>
                <w:szCs w:val="24"/>
              </w:rPr>
              <w:t>-самостоятельно конструировать и моделировать изделия из разных материалов по собственным декоративно-художественным условиям;</w:t>
            </w:r>
          </w:p>
          <w:p w:rsidR="0034534A" w:rsidRPr="005C4E50" w:rsidRDefault="0034534A" w:rsidP="0034534A">
            <w:pPr>
              <w:tabs>
                <w:tab w:val="left" w:pos="180"/>
              </w:tabs>
              <w:autoSpaceDE w:val="0"/>
              <w:autoSpaceDN w:val="0"/>
              <w:spacing w:after="0" w:line="240" w:lineRule="auto"/>
              <w:jc w:val="both"/>
              <w:rPr>
                <w:rFonts w:ascii="Times New Roman" w:eastAsia="Times New Roman" w:hAnsi="Times New Roman" w:cs="Times New Roman"/>
                <w:b/>
                <w:sz w:val="24"/>
                <w:szCs w:val="24"/>
              </w:rPr>
            </w:pPr>
            <w:r w:rsidRPr="005C4E50">
              <w:rPr>
                <w:rFonts w:ascii="Times New Roman" w:eastAsia="Times New Roman" w:hAnsi="Times New Roman" w:cs="Times New Roman"/>
                <w:bCs/>
                <w:sz w:val="24"/>
                <w:szCs w:val="24"/>
              </w:rPr>
              <w:t xml:space="preserve">-вносить изменения в конструкцию изделия, </w:t>
            </w:r>
            <w:r w:rsidRPr="005C4E50">
              <w:rPr>
                <w:rFonts w:ascii="Times New Roman" w:eastAsia="Times New Roman" w:hAnsi="Times New Roman" w:cs="Times New Roman"/>
                <w:sz w:val="24"/>
                <w:szCs w:val="24"/>
              </w:rPr>
              <w:t>выбирать способ соединения и соединительный материал</w:t>
            </w:r>
            <w:proofErr w:type="gramStart"/>
            <w:r w:rsidRPr="005C4E50">
              <w:rPr>
                <w:rFonts w:ascii="Times New Roman" w:eastAsia="Times New Roman" w:hAnsi="Times New Roman" w:cs="Times New Roman"/>
                <w:sz w:val="24"/>
                <w:szCs w:val="24"/>
              </w:rPr>
              <w:t xml:space="preserve"> .</w:t>
            </w:r>
            <w:proofErr w:type="gramEnd"/>
          </w:p>
        </w:tc>
      </w:tr>
      <w:tr w:rsidR="0034534A" w:rsidRPr="005C4E50" w:rsidTr="0083398D">
        <w:trPr>
          <w:trHeight w:val="391"/>
        </w:trPr>
        <w:tc>
          <w:tcPr>
            <w:tcW w:w="1890" w:type="dxa"/>
          </w:tcPr>
          <w:p w:rsidR="0034534A" w:rsidRPr="005C4E50" w:rsidRDefault="0034534A" w:rsidP="0034534A">
            <w:pPr>
              <w:jc w:val="both"/>
              <w:rPr>
                <w:rFonts w:ascii="Times New Roman" w:hAnsi="Times New Roman" w:cs="Times New Roman"/>
                <w:b/>
                <w:i/>
                <w:sz w:val="24"/>
                <w:szCs w:val="24"/>
              </w:rPr>
            </w:pPr>
            <w:r w:rsidRPr="005C4E50">
              <w:rPr>
                <w:rFonts w:ascii="Times New Roman" w:hAnsi="Times New Roman" w:cs="Times New Roman"/>
                <w:b/>
                <w:i/>
                <w:sz w:val="24"/>
                <w:szCs w:val="24"/>
              </w:rPr>
              <w:t>Использование информационных технологий (7 ч)</w:t>
            </w:r>
          </w:p>
          <w:p w:rsidR="0034534A" w:rsidRPr="005C4E50" w:rsidRDefault="0034534A" w:rsidP="0034534A">
            <w:pPr>
              <w:widowControl w:val="0"/>
              <w:jc w:val="both"/>
              <w:rPr>
                <w:rFonts w:ascii="Times New Roman" w:hAnsi="Times New Roman" w:cs="Times New Roman"/>
                <w:b/>
                <w:sz w:val="24"/>
                <w:szCs w:val="24"/>
              </w:rPr>
            </w:pPr>
          </w:p>
        </w:tc>
        <w:tc>
          <w:tcPr>
            <w:tcW w:w="6582" w:type="dxa"/>
          </w:tcPr>
          <w:p w:rsidR="0034534A" w:rsidRPr="005C4E50" w:rsidRDefault="0034534A" w:rsidP="0034534A">
            <w:pPr>
              <w:widowControl w:val="0"/>
              <w:jc w:val="both"/>
              <w:rPr>
                <w:rFonts w:ascii="Times New Roman" w:hAnsi="Times New Roman" w:cs="Times New Roman"/>
                <w:b/>
                <w:sz w:val="24"/>
                <w:szCs w:val="24"/>
              </w:rPr>
            </w:pPr>
            <w:r w:rsidRPr="005C4E50">
              <w:rPr>
                <w:rFonts w:ascii="Times New Roman" w:hAnsi="Times New Roman" w:cs="Times New Roman"/>
                <w:sz w:val="24"/>
                <w:szCs w:val="24"/>
              </w:rPr>
              <w:t xml:space="preserve">Современный информационный мир. Использование компьютерных технологий в разных сферах жизнедеятельности человека. Персональный компьютер (ПК) и дополнительные приспособления (принтер, сканер, колонки и др.). Знакомство с текстовым редактором. Поиск информации в компьютере и Интернете. </w:t>
            </w:r>
            <w:proofErr w:type="gramStart"/>
            <w:r w:rsidRPr="005C4E50">
              <w:rPr>
                <w:rFonts w:ascii="Times New Roman" w:hAnsi="Times New Roman" w:cs="Times New Roman"/>
                <w:sz w:val="24"/>
                <w:szCs w:val="24"/>
              </w:rPr>
              <w:t>Работа с простейшими информационными объектами (тексты, рисунки): создание, преобразование, сохранение, удаление, печать (вывод на принтер).</w:t>
            </w:r>
            <w:proofErr w:type="gramEnd"/>
            <w:r w:rsidRPr="005C4E50">
              <w:rPr>
                <w:rFonts w:ascii="Times New Roman" w:hAnsi="Times New Roman" w:cs="Times New Roman"/>
                <w:sz w:val="24"/>
                <w:szCs w:val="24"/>
              </w:rPr>
              <w:t xml:space="preserve"> Программы </w:t>
            </w:r>
            <w:r w:rsidRPr="005C4E50">
              <w:rPr>
                <w:rFonts w:ascii="Times New Roman" w:hAnsi="Times New Roman" w:cs="Times New Roman"/>
                <w:sz w:val="24"/>
                <w:szCs w:val="24"/>
                <w:lang w:val="en-US"/>
              </w:rPr>
              <w:t>Word</w:t>
            </w:r>
            <w:r w:rsidRPr="005C4E50">
              <w:rPr>
                <w:rFonts w:ascii="Times New Roman" w:hAnsi="Times New Roman" w:cs="Times New Roman"/>
                <w:sz w:val="24"/>
                <w:szCs w:val="24"/>
              </w:rPr>
              <w:t xml:space="preserve">, </w:t>
            </w:r>
            <w:r w:rsidRPr="005C4E50">
              <w:rPr>
                <w:rFonts w:ascii="Times New Roman" w:hAnsi="Times New Roman" w:cs="Times New Roman"/>
                <w:sz w:val="24"/>
                <w:szCs w:val="24"/>
                <w:lang w:val="en-US"/>
              </w:rPr>
              <w:t>PowerPoint</w:t>
            </w:r>
          </w:p>
        </w:tc>
        <w:tc>
          <w:tcPr>
            <w:tcW w:w="4110" w:type="dxa"/>
          </w:tcPr>
          <w:p w:rsidR="0034534A" w:rsidRPr="005C4E50" w:rsidRDefault="0034534A" w:rsidP="0034534A">
            <w:pPr>
              <w:tabs>
                <w:tab w:val="num" w:pos="1080"/>
              </w:tabs>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i/>
                <w:iCs/>
                <w:sz w:val="24"/>
                <w:szCs w:val="24"/>
              </w:rPr>
              <w:t xml:space="preserve">  -</w:t>
            </w:r>
            <w:r w:rsidRPr="005C4E50">
              <w:rPr>
                <w:rFonts w:ascii="Times New Roman" w:hAnsi="Times New Roman" w:cs="Times New Roman"/>
                <w:sz w:val="24"/>
                <w:szCs w:val="24"/>
              </w:rPr>
              <w:t>называть   основные  части компьютера (с которыми работали на уроках).</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i/>
                <w:iCs/>
                <w:sz w:val="24"/>
                <w:szCs w:val="24"/>
              </w:rPr>
              <w:t>-</w:t>
            </w:r>
            <w:r w:rsidRPr="005C4E50">
              <w:rPr>
                <w:rFonts w:ascii="Times New Roman" w:hAnsi="Times New Roman" w:cs="Times New Roman"/>
                <w:sz w:val="24"/>
                <w:szCs w:val="24"/>
              </w:rPr>
              <w:t>создавать небольшие тексты и печатные публикации с использованием изображений на экране компьютера;</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-оформлять текст (выбор шрифта, его размера и цвета, выравнивание абзаца);</w:t>
            </w:r>
          </w:p>
          <w:p w:rsidR="0034534A" w:rsidRPr="005C4E50" w:rsidRDefault="0034534A" w:rsidP="0034534A">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-работать с доступной информацией;</w:t>
            </w:r>
          </w:p>
          <w:p w:rsidR="0034534A" w:rsidRPr="003C53EE" w:rsidRDefault="0034534A" w:rsidP="003C53EE">
            <w:pPr>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 xml:space="preserve">-работать в программах </w:t>
            </w:r>
            <w:r w:rsidRPr="005C4E50">
              <w:rPr>
                <w:rFonts w:ascii="Times New Roman" w:hAnsi="Times New Roman" w:cs="Times New Roman"/>
                <w:sz w:val="24"/>
                <w:szCs w:val="24"/>
                <w:lang w:val="en-US"/>
              </w:rPr>
              <w:t>Word</w:t>
            </w:r>
            <w:r w:rsidRPr="005C4E50">
              <w:rPr>
                <w:rFonts w:ascii="Times New Roman" w:hAnsi="Times New Roman" w:cs="Times New Roman"/>
                <w:sz w:val="24"/>
                <w:szCs w:val="24"/>
              </w:rPr>
              <w:t xml:space="preserve">, </w:t>
            </w:r>
            <w:r w:rsidRPr="005C4E50">
              <w:rPr>
                <w:rFonts w:ascii="Times New Roman" w:hAnsi="Times New Roman" w:cs="Times New Roman"/>
                <w:sz w:val="24"/>
                <w:szCs w:val="24"/>
                <w:lang w:val="en-US"/>
              </w:rPr>
              <w:t>PowerPoint</w:t>
            </w:r>
            <w:r w:rsidRPr="005C4E50">
              <w:rPr>
                <w:rFonts w:ascii="Times New Roman" w:hAnsi="Times New Roman" w:cs="Times New Roman"/>
                <w:sz w:val="24"/>
                <w:szCs w:val="24"/>
              </w:rPr>
              <w:t>.</w:t>
            </w:r>
          </w:p>
        </w:tc>
        <w:tc>
          <w:tcPr>
            <w:tcW w:w="2660" w:type="dxa"/>
          </w:tcPr>
          <w:p w:rsidR="0034534A" w:rsidRPr="005C4E50" w:rsidRDefault="0034534A" w:rsidP="0034534A">
            <w:pPr>
              <w:tabs>
                <w:tab w:val="num" w:pos="1080"/>
              </w:tabs>
              <w:autoSpaceDE w:val="0"/>
              <w:autoSpaceDN w:val="0"/>
              <w:spacing w:after="0" w:line="240" w:lineRule="auto"/>
              <w:jc w:val="both"/>
              <w:rPr>
                <w:rFonts w:ascii="Times New Roman" w:hAnsi="Times New Roman" w:cs="Times New Roman"/>
                <w:sz w:val="24"/>
                <w:szCs w:val="24"/>
              </w:rPr>
            </w:pPr>
            <w:r w:rsidRPr="005C4E50">
              <w:rPr>
                <w:rFonts w:ascii="Times New Roman" w:hAnsi="Times New Roman" w:cs="Times New Roman"/>
                <w:sz w:val="24"/>
                <w:szCs w:val="24"/>
              </w:rPr>
              <w:t>-использовать компьютер в различных сферах жизни и деятельности человека.</w:t>
            </w:r>
          </w:p>
          <w:p w:rsidR="0034534A" w:rsidRPr="005C4E50" w:rsidRDefault="0034534A" w:rsidP="0034534A">
            <w:pPr>
              <w:widowControl w:val="0"/>
              <w:jc w:val="both"/>
              <w:rPr>
                <w:rFonts w:ascii="Times New Roman" w:hAnsi="Times New Roman" w:cs="Times New Roman"/>
                <w:b/>
                <w:sz w:val="24"/>
                <w:szCs w:val="24"/>
              </w:rPr>
            </w:pPr>
          </w:p>
        </w:tc>
      </w:tr>
    </w:tbl>
    <w:p w:rsidR="00DF6C57" w:rsidRPr="005C4E50" w:rsidRDefault="00DF6C57" w:rsidP="0034534A">
      <w:pPr>
        <w:jc w:val="both"/>
        <w:rPr>
          <w:rFonts w:ascii="Times New Roman" w:hAnsi="Times New Roman" w:cs="Times New Roman"/>
          <w:sz w:val="24"/>
          <w:szCs w:val="24"/>
        </w:rPr>
      </w:pPr>
    </w:p>
    <w:p w:rsidR="00DF6C57" w:rsidRPr="00891C7C" w:rsidRDefault="003C53EE" w:rsidP="00DF6C57">
      <w:pPr>
        <w:widowControl w:val="0"/>
        <w:suppressAutoHyphens/>
        <w:spacing w:after="0" w:line="240" w:lineRule="auto"/>
        <w:jc w:val="center"/>
        <w:rPr>
          <w:rFonts w:ascii="Times New Roman" w:eastAsia="Lucida Sans Unicode" w:hAnsi="Times New Roman"/>
          <w:b/>
          <w:bCs/>
          <w:iCs/>
          <w:sz w:val="28"/>
          <w:szCs w:val="28"/>
          <w:lang w:bidi="ru-RU"/>
        </w:rPr>
      </w:pPr>
      <w:r>
        <w:rPr>
          <w:rFonts w:ascii="Times New Roman" w:eastAsia="Lucida Sans Unicode" w:hAnsi="Times New Roman"/>
          <w:b/>
          <w:bCs/>
          <w:iCs/>
          <w:sz w:val="28"/>
          <w:szCs w:val="28"/>
          <w:lang w:bidi="ru-RU"/>
        </w:rPr>
        <w:lastRenderedPageBreak/>
        <w:t>Виды и формы контроля</w:t>
      </w:r>
    </w:p>
    <w:p w:rsidR="00DF6C57" w:rsidRPr="00891C7C" w:rsidRDefault="00DF6C57" w:rsidP="00DF6C57">
      <w:pPr>
        <w:widowControl w:val="0"/>
        <w:suppressAutoHyphens/>
        <w:spacing w:after="0" w:line="240" w:lineRule="auto"/>
        <w:jc w:val="both"/>
        <w:rPr>
          <w:rFonts w:ascii="Times New Roman" w:eastAsia="Lucida Sans Unicode" w:hAnsi="Times New Roman"/>
          <w:sz w:val="24"/>
          <w:szCs w:val="24"/>
          <w:lang w:bidi="ru-RU"/>
        </w:rPr>
      </w:pPr>
      <w:r w:rsidRPr="00891C7C">
        <w:rPr>
          <w:rFonts w:ascii="Times New Roman" w:eastAsia="Lucida Sans Unicode" w:hAnsi="Times New Roman"/>
          <w:sz w:val="24"/>
          <w:szCs w:val="24"/>
          <w:lang w:bidi="ru-RU"/>
        </w:rPr>
        <w:t>Основными формами контроля знаний, умений, навыков являются</w:t>
      </w:r>
      <w:proofErr w:type="gramStart"/>
      <w:r w:rsidRPr="00891C7C">
        <w:rPr>
          <w:rFonts w:ascii="Times New Roman" w:eastAsia="Lucida Sans Unicode" w:hAnsi="Times New Roman"/>
          <w:sz w:val="24"/>
          <w:szCs w:val="24"/>
          <w:lang w:bidi="ru-RU"/>
        </w:rPr>
        <w:t xml:space="preserve"> :</w:t>
      </w:r>
      <w:proofErr w:type="gramEnd"/>
      <w:r w:rsidRPr="00891C7C">
        <w:rPr>
          <w:rFonts w:ascii="Times New Roman" w:eastAsia="Lucida Sans Unicode" w:hAnsi="Times New Roman"/>
          <w:sz w:val="24"/>
          <w:szCs w:val="24"/>
          <w:lang w:bidi="ru-RU"/>
        </w:rPr>
        <w:t xml:space="preserve"> текущий и промежуточный контроль знаний, которые позволяют:</w:t>
      </w:r>
    </w:p>
    <w:p w:rsidR="00DF6C57" w:rsidRPr="00891C7C" w:rsidRDefault="00DF6C57" w:rsidP="00DF6C57">
      <w:pPr>
        <w:widowControl w:val="0"/>
        <w:suppressAutoHyphens/>
        <w:spacing w:after="0" w:line="240" w:lineRule="auto"/>
        <w:jc w:val="both"/>
        <w:rPr>
          <w:rFonts w:ascii="Times New Roman" w:eastAsia="Lucida Sans Unicode" w:hAnsi="Times New Roman"/>
          <w:sz w:val="24"/>
          <w:szCs w:val="24"/>
          <w:lang w:bidi="ru-RU"/>
        </w:rPr>
      </w:pPr>
    </w:p>
    <w:p w:rsidR="00DF6C57" w:rsidRPr="00891C7C" w:rsidRDefault="00DF6C57" w:rsidP="00DF6C57">
      <w:pPr>
        <w:widowControl w:val="0"/>
        <w:numPr>
          <w:ilvl w:val="0"/>
          <w:numId w:val="7"/>
        </w:numPr>
        <w:tabs>
          <w:tab w:val="left" w:pos="720"/>
        </w:tabs>
        <w:suppressAutoHyphens/>
        <w:spacing w:after="0" w:line="240" w:lineRule="auto"/>
        <w:jc w:val="both"/>
        <w:rPr>
          <w:rFonts w:ascii="Times New Roman" w:eastAsia="Lucida Sans Unicode" w:hAnsi="Times New Roman"/>
          <w:sz w:val="24"/>
          <w:szCs w:val="24"/>
          <w:lang w:bidi="ru-RU"/>
        </w:rPr>
      </w:pPr>
      <w:r w:rsidRPr="00891C7C">
        <w:rPr>
          <w:rFonts w:ascii="Times New Roman" w:eastAsia="Lucida Sans Unicode" w:hAnsi="Times New Roman"/>
          <w:sz w:val="24"/>
          <w:szCs w:val="24"/>
          <w:lang w:bidi="ru-RU"/>
        </w:rPr>
        <w:t xml:space="preserve">определить фактический уровень знаний, умений и навыков обучающихся  по предмету </w:t>
      </w:r>
      <w:proofErr w:type="gramStart"/>
      <w:r w:rsidRPr="00891C7C">
        <w:rPr>
          <w:rFonts w:ascii="Times New Roman" w:eastAsia="Lucida Sans Unicode" w:hAnsi="Times New Roman"/>
          <w:sz w:val="24"/>
          <w:szCs w:val="24"/>
          <w:lang w:bidi="ru-RU"/>
        </w:rPr>
        <w:t xml:space="preserve">( </w:t>
      </w:r>
      <w:proofErr w:type="gramEnd"/>
      <w:r w:rsidRPr="00891C7C">
        <w:rPr>
          <w:rFonts w:ascii="Times New Roman" w:eastAsia="Lucida Sans Unicode" w:hAnsi="Times New Roman"/>
          <w:sz w:val="24"/>
          <w:szCs w:val="24"/>
          <w:lang w:bidi="ru-RU"/>
        </w:rPr>
        <w:t>согласно учебного плана);</w:t>
      </w:r>
    </w:p>
    <w:p w:rsidR="00DF6C57" w:rsidRPr="00891C7C" w:rsidRDefault="00DF6C57" w:rsidP="00DF6C57">
      <w:pPr>
        <w:widowControl w:val="0"/>
        <w:numPr>
          <w:ilvl w:val="0"/>
          <w:numId w:val="7"/>
        </w:numPr>
        <w:tabs>
          <w:tab w:val="left" w:pos="720"/>
        </w:tabs>
        <w:suppressAutoHyphens/>
        <w:spacing w:after="0" w:line="240" w:lineRule="auto"/>
        <w:jc w:val="both"/>
        <w:rPr>
          <w:rFonts w:ascii="Times New Roman" w:eastAsia="Lucida Sans Unicode" w:hAnsi="Times New Roman"/>
          <w:sz w:val="24"/>
          <w:szCs w:val="24"/>
          <w:lang w:bidi="ru-RU"/>
        </w:rPr>
      </w:pPr>
      <w:r w:rsidRPr="00891C7C">
        <w:rPr>
          <w:rFonts w:ascii="Times New Roman" w:eastAsia="Lucida Sans Unicode" w:hAnsi="Times New Roman"/>
          <w:sz w:val="24"/>
          <w:szCs w:val="24"/>
          <w:lang w:bidi="ru-RU"/>
        </w:rPr>
        <w:t>установить соответствие этого уровня требованиям Федерального  государственного образовательного стандарта начального общего образования;</w:t>
      </w:r>
    </w:p>
    <w:p w:rsidR="00DF6C57" w:rsidRPr="00891C7C" w:rsidRDefault="00DF6C57" w:rsidP="00DF6C57">
      <w:pPr>
        <w:widowControl w:val="0"/>
        <w:numPr>
          <w:ilvl w:val="0"/>
          <w:numId w:val="7"/>
        </w:numPr>
        <w:tabs>
          <w:tab w:val="left" w:pos="720"/>
        </w:tabs>
        <w:suppressAutoHyphens/>
        <w:spacing w:after="0" w:line="240" w:lineRule="auto"/>
        <w:jc w:val="both"/>
        <w:rPr>
          <w:rFonts w:ascii="Times New Roman" w:eastAsia="Lucida Sans Unicode" w:hAnsi="Times New Roman"/>
          <w:sz w:val="24"/>
          <w:szCs w:val="24"/>
          <w:lang w:bidi="ru-RU"/>
        </w:rPr>
      </w:pPr>
      <w:r w:rsidRPr="00891C7C">
        <w:rPr>
          <w:rFonts w:ascii="Times New Roman" w:eastAsia="Lucida Sans Unicode" w:hAnsi="Times New Roman"/>
          <w:sz w:val="24"/>
          <w:szCs w:val="24"/>
          <w:lang w:bidi="ru-RU"/>
        </w:rPr>
        <w:t xml:space="preserve">осуществить </w:t>
      </w:r>
      <w:proofErr w:type="gramStart"/>
      <w:r w:rsidRPr="00891C7C">
        <w:rPr>
          <w:rFonts w:ascii="Times New Roman" w:eastAsia="Lucida Sans Unicode" w:hAnsi="Times New Roman"/>
          <w:sz w:val="24"/>
          <w:szCs w:val="24"/>
          <w:lang w:bidi="ru-RU"/>
        </w:rPr>
        <w:t>контроль за</w:t>
      </w:r>
      <w:proofErr w:type="gramEnd"/>
      <w:r w:rsidRPr="00891C7C">
        <w:rPr>
          <w:rFonts w:ascii="Times New Roman" w:eastAsia="Lucida Sans Unicode" w:hAnsi="Times New Roman"/>
          <w:sz w:val="24"/>
          <w:szCs w:val="24"/>
          <w:lang w:bidi="ru-RU"/>
        </w:rPr>
        <w:t xml:space="preserve"> реализацией образовательной программы (учебного плана).</w:t>
      </w:r>
    </w:p>
    <w:p w:rsidR="00DF6C57" w:rsidRPr="00891C7C" w:rsidRDefault="00DF6C57" w:rsidP="00DF6C57">
      <w:pPr>
        <w:widowControl w:val="0"/>
        <w:suppressAutoHyphens/>
        <w:spacing w:after="0" w:line="240" w:lineRule="auto"/>
        <w:jc w:val="both"/>
        <w:rPr>
          <w:rFonts w:ascii="Times New Roman" w:eastAsia="Lucida Sans Unicode" w:hAnsi="Times New Roman"/>
          <w:sz w:val="24"/>
          <w:szCs w:val="24"/>
          <w:lang w:bidi="ru-RU"/>
        </w:rPr>
      </w:pPr>
    </w:p>
    <w:p w:rsidR="00DF6C57" w:rsidRPr="00891C7C" w:rsidRDefault="00DF6C57" w:rsidP="00DF6C57">
      <w:pPr>
        <w:pStyle w:val="Standard"/>
        <w:rPr>
          <w:rFonts w:eastAsia="Lucida Sans Unicode"/>
          <w:lang w:bidi="ru-RU"/>
        </w:rPr>
      </w:pPr>
      <w:r w:rsidRPr="00891C7C">
        <w:rPr>
          <w:rFonts w:eastAsia="Lucida Sans Unicode"/>
          <w:b/>
          <w:bCs/>
          <w:lang w:bidi="ru-RU"/>
        </w:rPr>
        <w:t xml:space="preserve">     1.Текущий </w:t>
      </w:r>
      <w:proofErr w:type="spellStart"/>
      <w:r w:rsidRPr="00891C7C">
        <w:rPr>
          <w:rFonts w:eastAsia="Lucida Sans Unicode"/>
          <w:b/>
          <w:bCs/>
          <w:lang w:bidi="ru-RU"/>
        </w:rPr>
        <w:t>контрользнаний</w:t>
      </w:r>
      <w:proofErr w:type="spellEnd"/>
      <w:r w:rsidRPr="00891C7C">
        <w:rPr>
          <w:rFonts w:eastAsia="Lucida Sans Unicode"/>
          <w:lang w:bidi="ru-RU"/>
        </w:rPr>
        <w:t xml:space="preserve"> – </w:t>
      </w:r>
      <w:proofErr w:type="spellStart"/>
      <w:r w:rsidRPr="00891C7C">
        <w:rPr>
          <w:rFonts w:eastAsia="Lucida Sans Unicode"/>
          <w:lang w:bidi="ru-RU"/>
        </w:rPr>
        <w:t>проверказнанийобучающихся</w:t>
      </w:r>
      <w:r>
        <w:rPr>
          <w:rFonts w:eastAsia="Lucida Sans Unicode"/>
          <w:lang w:bidi="ru-RU"/>
        </w:rPr>
        <w:t>черезопросы</w:t>
      </w:r>
      <w:proofErr w:type="spellEnd"/>
      <w:proofErr w:type="gramStart"/>
      <w:r>
        <w:rPr>
          <w:rFonts w:eastAsia="Lucida Sans Unicode"/>
          <w:lang w:bidi="ru-RU"/>
        </w:rPr>
        <w:t>,</w:t>
      </w:r>
      <w:r>
        <w:rPr>
          <w:rFonts w:eastAsia="Lucida Sans Unicode"/>
          <w:lang w:val="ru-RU" w:bidi="ru-RU"/>
        </w:rPr>
        <w:t>самостоятельные</w:t>
      </w:r>
      <w:proofErr w:type="gramEnd"/>
      <w:r>
        <w:rPr>
          <w:rFonts w:eastAsia="Lucida Sans Unicode"/>
          <w:lang w:val="ru-RU" w:bidi="ru-RU"/>
        </w:rPr>
        <w:t xml:space="preserve"> и творческие работы и т.п. в рамках урока. </w:t>
      </w:r>
    </w:p>
    <w:p w:rsidR="00DF6C57" w:rsidRPr="00891C7C" w:rsidRDefault="00DF6C57" w:rsidP="00DF6C57">
      <w:pPr>
        <w:widowControl w:val="0"/>
        <w:suppressAutoHyphens/>
        <w:spacing w:after="0" w:line="240" w:lineRule="auto"/>
        <w:jc w:val="both"/>
        <w:rPr>
          <w:rFonts w:ascii="Times New Roman" w:eastAsia="Lucida Sans Unicode" w:hAnsi="Times New Roman"/>
          <w:sz w:val="24"/>
          <w:szCs w:val="24"/>
          <w:lang w:bidi="ru-RU"/>
        </w:rPr>
      </w:pPr>
    </w:p>
    <w:p w:rsidR="00DF6C57" w:rsidRPr="00891C7C" w:rsidRDefault="00DF6C57" w:rsidP="00DF6C57">
      <w:pPr>
        <w:widowControl w:val="0"/>
        <w:suppressAutoHyphens/>
        <w:spacing w:after="0" w:line="240" w:lineRule="auto"/>
        <w:jc w:val="both"/>
        <w:rPr>
          <w:rFonts w:ascii="Times New Roman" w:eastAsia="Lucida Sans Unicode" w:hAnsi="Times New Roman"/>
          <w:sz w:val="24"/>
          <w:szCs w:val="24"/>
          <w:lang w:bidi="ru-RU"/>
        </w:rPr>
      </w:pPr>
      <w:r w:rsidRPr="00891C7C">
        <w:rPr>
          <w:rFonts w:ascii="Times New Roman" w:eastAsia="Lucida Sans Unicode" w:hAnsi="Times New Roman"/>
          <w:b/>
          <w:bCs/>
          <w:sz w:val="24"/>
          <w:szCs w:val="24"/>
          <w:lang w:bidi="ru-RU"/>
        </w:rPr>
        <w:t xml:space="preserve">          2.Промежуточный контроль знаний</w:t>
      </w:r>
      <w:r w:rsidRPr="00891C7C">
        <w:rPr>
          <w:rFonts w:ascii="Times New Roman" w:eastAsia="Lucida Sans Unicode" w:hAnsi="Times New Roman"/>
          <w:sz w:val="24"/>
          <w:szCs w:val="24"/>
          <w:lang w:bidi="ru-RU"/>
        </w:rPr>
        <w:t xml:space="preserve"> обучающихся</w:t>
      </w:r>
    </w:p>
    <w:p w:rsidR="00DF6C57" w:rsidRPr="00891C7C" w:rsidRDefault="00DF6C57" w:rsidP="00DF6C57">
      <w:pPr>
        <w:widowControl w:val="0"/>
        <w:suppressAutoHyphens/>
        <w:spacing w:after="0" w:line="240" w:lineRule="auto"/>
        <w:jc w:val="both"/>
        <w:rPr>
          <w:rFonts w:ascii="Times New Roman" w:eastAsia="Lucida Sans Unicode" w:hAnsi="Times New Roman"/>
          <w:sz w:val="24"/>
          <w:szCs w:val="24"/>
          <w:lang w:bidi="ru-RU"/>
        </w:rPr>
      </w:pPr>
      <w:r w:rsidRPr="00891C7C">
        <w:rPr>
          <w:rFonts w:ascii="Times New Roman" w:eastAsia="Lucida Sans Unicode" w:hAnsi="Times New Roman"/>
          <w:sz w:val="24"/>
          <w:szCs w:val="24"/>
          <w:lang w:bidi="ru-RU"/>
        </w:rPr>
        <w:t xml:space="preserve">    Промежуточный контроль знаний – контроль результативности обучения школьника, осуществляемый по окончании учебного года  на основе результатов текущего контроля (</w:t>
      </w:r>
      <w:r>
        <w:rPr>
          <w:rFonts w:ascii="Times New Roman" w:eastAsia="Lucida Sans Unicode" w:hAnsi="Times New Roman"/>
          <w:sz w:val="24"/>
          <w:szCs w:val="24"/>
          <w:lang w:bidi="ru-RU"/>
        </w:rPr>
        <w:t xml:space="preserve">защита творческой работы – 1 </w:t>
      </w:r>
      <w:proofErr w:type="spellStart"/>
      <w:r>
        <w:rPr>
          <w:rFonts w:ascii="Times New Roman" w:eastAsia="Lucida Sans Unicode" w:hAnsi="Times New Roman"/>
          <w:sz w:val="24"/>
          <w:szCs w:val="24"/>
          <w:lang w:bidi="ru-RU"/>
        </w:rPr>
        <w:t>кл</w:t>
      </w:r>
      <w:proofErr w:type="spellEnd"/>
      <w:r>
        <w:rPr>
          <w:rFonts w:ascii="Times New Roman" w:eastAsia="Lucida Sans Unicode" w:hAnsi="Times New Roman"/>
          <w:sz w:val="24"/>
          <w:szCs w:val="24"/>
          <w:lang w:bidi="ru-RU"/>
        </w:rPr>
        <w:t xml:space="preserve">., защита творческого проекта – 2-4 </w:t>
      </w:r>
      <w:proofErr w:type="spellStart"/>
      <w:r>
        <w:rPr>
          <w:rFonts w:ascii="Times New Roman" w:eastAsia="Lucida Sans Unicode" w:hAnsi="Times New Roman"/>
          <w:sz w:val="24"/>
          <w:szCs w:val="24"/>
          <w:lang w:bidi="ru-RU"/>
        </w:rPr>
        <w:t>кл</w:t>
      </w:r>
      <w:proofErr w:type="spellEnd"/>
      <w:r>
        <w:rPr>
          <w:rFonts w:ascii="Times New Roman" w:eastAsia="Lucida Sans Unicode" w:hAnsi="Times New Roman"/>
          <w:sz w:val="24"/>
          <w:szCs w:val="24"/>
          <w:lang w:bidi="ru-RU"/>
        </w:rPr>
        <w:t>.</w:t>
      </w:r>
      <w:bookmarkStart w:id="0" w:name="_GoBack"/>
      <w:bookmarkEnd w:id="0"/>
      <w:r w:rsidRPr="00891C7C">
        <w:rPr>
          <w:rFonts w:ascii="Times New Roman" w:eastAsia="Lucida Sans Unicode" w:hAnsi="Times New Roman"/>
          <w:sz w:val="24"/>
          <w:szCs w:val="24"/>
          <w:lang w:bidi="ru-RU"/>
        </w:rPr>
        <w:t>)</w:t>
      </w:r>
      <w:proofErr w:type="gramStart"/>
      <w:r w:rsidRPr="00891C7C">
        <w:rPr>
          <w:rFonts w:ascii="Times New Roman" w:eastAsia="Lucida Sans Unicode" w:hAnsi="Times New Roman"/>
          <w:sz w:val="24"/>
          <w:szCs w:val="24"/>
          <w:lang w:bidi="ru-RU"/>
        </w:rPr>
        <w:t xml:space="preserve"> .</w:t>
      </w:r>
      <w:proofErr w:type="gramEnd"/>
    </w:p>
    <w:p w:rsidR="00DF6C57" w:rsidRPr="00891C7C" w:rsidRDefault="00DF6C57" w:rsidP="00DF6C57">
      <w:pPr>
        <w:widowControl w:val="0"/>
        <w:suppressAutoHyphens/>
        <w:spacing w:after="0" w:line="240" w:lineRule="auto"/>
        <w:jc w:val="both"/>
        <w:rPr>
          <w:rFonts w:ascii="Times New Roman" w:eastAsia="Lucida Sans Unicode" w:hAnsi="Times New Roman"/>
          <w:sz w:val="24"/>
          <w:szCs w:val="24"/>
          <w:lang w:bidi="ru-RU"/>
        </w:rPr>
      </w:pPr>
      <w:r w:rsidRPr="00891C7C">
        <w:rPr>
          <w:rFonts w:ascii="Times New Roman" w:eastAsia="Lucida Sans Unicode" w:hAnsi="Times New Roman"/>
          <w:sz w:val="24"/>
          <w:szCs w:val="24"/>
          <w:lang w:bidi="ru-RU"/>
        </w:rPr>
        <w:t xml:space="preserve">   Промежуточный контроль проводится в соответствии с установленным годовым календарным учебным графиком.</w:t>
      </w:r>
    </w:p>
    <w:p w:rsidR="005C4E50" w:rsidRDefault="005C4E50" w:rsidP="005C4E50">
      <w:pPr>
        <w:spacing w:line="240" w:lineRule="auto"/>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3C53EE" w:rsidRDefault="003C53EE" w:rsidP="005C4E50">
      <w:pPr>
        <w:spacing w:line="240" w:lineRule="auto"/>
        <w:jc w:val="center"/>
        <w:rPr>
          <w:rFonts w:ascii="Times New Roman" w:hAnsi="Times New Roman" w:cs="Times New Roman"/>
          <w:b/>
          <w:w w:val="104"/>
          <w:sz w:val="24"/>
          <w:szCs w:val="24"/>
        </w:rPr>
      </w:pPr>
    </w:p>
    <w:p w:rsidR="005C4E50" w:rsidRPr="00C245EE" w:rsidRDefault="005C4E50" w:rsidP="005C4E50">
      <w:pPr>
        <w:spacing w:line="240" w:lineRule="auto"/>
        <w:jc w:val="center"/>
        <w:rPr>
          <w:rFonts w:ascii="Times New Roman" w:hAnsi="Times New Roman" w:cs="Times New Roman"/>
          <w:b/>
          <w:w w:val="104"/>
          <w:sz w:val="24"/>
          <w:szCs w:val="24"/>
        </w:rPr>
      </w:pPr>
      <w:r w:rsidRPr="00C245EE">
        <w:rPr>
          <w:rFonts w:ascii="Times New Roman" w:hAnsi="Times New Roman" w:cs="Times New Roman"/>
          <w:b/>
          <w:w w:val="104"/>
          <w:sz w:val="24"/>
          <w:szCs w:val="24"/>
        </w:rPr>
        <w:lastRenderedPageBreak/>
        <w:t>Учебно-методическое обеспечение программы</w:t>
      </w:r>
    </w:p>
    <w:p w:rsidR="005C4E50" w:rsidRPr="00C245EE" w:rsidRDefault="005C4E50" w:rsidP="005C4E50">
      <w:pPr>
        <w:spacing w:line="240" w:lineRule="auto"/>
        <w:ind w:left="-142" w:firstLine="142"/>
        <w:jc w:val="both"/>
        <w:rPr>
          <w:rFonts w:ascii="Times New Roman" w:hAnsi="Times New Roman" w:cs="Times New Roman"/>
          <w:sz w:val="24"/>
          <w:szCs w:val="24"/>
        </w:rPr>
      </w:pPr>
    </w:p>
    <w:tbl>
      <w:tblPr>
        <w:tblW w:w="6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7"/>
        <w:gridCol w:w="1694"/>
        <w:gridCol w:w="38"/>
        <w:gridCol w:w="2736"/>
        <w:gridCol w:w="61"/>
      </w:tblGrid>
      <w:tr w:rsidR="005C4E50" w:rsidRPr="00C245EE" w:rsidTr="005C4E50">
        <w:trPr>
          <w:cantSplit/>
          <w:trHeight w:val="456"/>
          <w:jc w:val="center"/>
        </w:trPr>
        <w:tc>
          <w:tcPr>
            <w:tcW w:w="3431" w:type="dxa"/>
            <w:gridSpan w:val="2"/>
            <w:tcBorders>
              <w:top w:val="single" w:sz="4" w:space="0" w:color="auto"/>
              <w:left w:val="single" w:sz="4" w:space="0" w:color="auto"/>
              <w:bottom w:val="single" w:sz="4" w:space="0" w:color="auto"/>
              <w:right w:val="single" w:sz="4" w:space="0" w:color="auto"/>
            </w:tcBorders>
            <w:hideMark/>
          </w:tcPr>
          <w:p w:rsidR="005C4E50" w:rsidRPr="00C245EE" w:rsidRDefault="005C4E50" w:rsidP="0083398D">
            <w:pPr>
              <w:spacing w:line="240" w:lineRule="auto"/>
              <w:jc w:val="both"/>
              <w:rPr>
                <w:rFonts w:ascii="Times New Roman" w:hAnsi="Times New Roman" w:cs="Times New Roman"/>
                <w:sz w:val="24"/>
                <w:szCs w:val="24"/>
              </w:rPr>
            </w:pPr>
            <w:r w:rsidRPr="00C245EE">
              <w:rPr>
                <w:rFonts w:ascii="Times New Roman" w:hAnsi="Times New Roman" w:cs="Times New Roman"/>
                <w:sz w:val="24"/>
                <w:szCs w:val="24"/>
              </w:rPr>
              <w:t>Дидактическое обеспечение</w:t>
            </w:r>
          </w:p>
        </w:tc>
        <w:tc>
          <w:tcPr>
            <w:tcW w:w="2835" w:type="dxa"/>
            <w:gridSpan w:val="3"/>
            <w:tcBorders>
              <w:top w:val="single" w:sz="4" w:space="0" w:color="auto"/>
              <w:left w:val="single" w:sz="4" w:space="0" w:color="auto"/>
              <w:bottom w:val="single" w:sz="4" w:space="0" w:color="auto"/>
              <w:right w:val="single" w:sz="4" w:space="0" w:color="auto"/>
            </w:tcBorders>
            <w:hideMark/>
          </w:tcPr>
          <w:p w:rsidR="005C4E50" w:rsidRPr="00C245EE" w:rsidRDefault="005C4E50" w:rsidP="0083398D">
            <w:pPr>
              <w:spacing w:line="240" w:lineRule="auto"/>
              <w:jc w:val="both"/>
              <w:rPr>
                <w:rFonts w:ascii="Times New Roman" w:hAnsi="Times New Roman" w:cs="Times New Roman"/>
                <w:sz w:val="24"/>
                <w:szCs w:val="24"/>
              </w:rPr>
            </w:pPr>
            <w:r w:rsidRPr="00C245EE">
              <w:rPr>
                <w:rFonts w:ascii="Times New Roman" w:hAnsi="Times New Roman" w:cs="Times New Roman"/>
                <w:sz w:val="24"/>
                <w:szCs w:val="24"/>
              </w:rPr>
              <w:t>Методическое обеспечение</w:t>
            </w:r>
          </w:p>
        </w:tc>
      </w:tr>
      <w:tr w:rsidR="005C4E50" w:rsidRPr="00C245EE" w:rsidTr="005C4E50">
        <w:trPr>
          <w:gridAfter w:val="1"/>
          <w:wAfter w:w="61" w:type="dxa"/>
          <w:cantSplit/>
          <w:trHeight w:val="586"/>
          <w:jc w:val="center"/>
        </w:trPr>
        <w:tc>
          <w:tcPr>
            <w:tcW w:w="1737" w:type="dxa"/>
            <w:tcBorders>
              <w:top w:val="single" w:sz="4" w:space="0" w:color="auto"/>
              <w:left w:val="single" w:sz="4" w:space="0" w:color="auto"/>
              <w:bottom w:val="single" w:sz="4" w:space="0" w:color="auto"/>
              <w:right w:val="single" w:sz="4" w:space="0" w:color="auto"/>
            </w:tcBorders>
            <w:hideMark/>
          </w:tcPr>
          <w:p w:rsidR="005C4E50" w:rsidRPr="00C245EE" w:rsidRDefault="005C4E50" w:rsidP="0083398D">
            <w:pPr>
              <w:spacing w:line="240" w:lineRule="auto"/>
              <w:ind w:hanging="77"/>
              <w:jc w:val="both"/>
              <w:rPr>
                <w:rFonts w:ascii="Times New Roman" w:hAnsi="Times New Roman" w:cs="Times New Roman"/>
                <w:sz w:val="24"/>
                <w:szCs w:val="24"/>
              </w:rPr>
            </w:pPr>
            <w:r w:rsidRPr="00C245EE">
              <w:rPr>
                <w:rFonts w:ascii="Times New Roman" w:hAnsi="Times New Roman" w:cs="Times New Roman"/>
                <w:sz w:val="24"/>
                <w:szCs w:val="24"/>
              </w:rPr>
              <w:t>Программа</w:t>
            </w:r>
          </w:p>
        </w:tc>
        <w:tc>
          <w:tcPr>
            <w:tcW w:w="1732" w:type="dxa"/>
            <w:gridSpan w:val="2"/>
            <w:tcBorders>
              <w:top w:val="single" w:sz="4" w:space="0" w:color="auto"/>
              <w:left w:val="single" w:sz="4" w:space="0" w:color="auto"/>
              <w:bottom w:val="single" w:sz="4" w:space="0" w:color="auto"/>
              <w:right w:val="single" w:sz="4" w:space="0" w:color="auto"/>
            </w:tcBorders>
            <w:hideMark/>
          </w:tcPr>
          <w:p w:rsidR="005C4E50" w:rsidRPr="00C245EE" w:rsidRDefault="005C4E50" w:rsidP="0083398D">
            <w:pPr>
              <w:spacing w:line="240" w:lineRule="auto"/>
              <w:ind w:hanging="3"/>
              <w:jc w:val="both"/>
              <w:rPr>
                <w:rFonts w:ascii="Times New Roman" w:hAnsi="Times New Roman" w:cs="Times New Roman"/>
                <w:sz w:val="24"/>
                <w:szCs w:val="24"/>
              </w:rPr>
            </w:pPr>
            <w:r w:rsidRPr="00C245EE">
              <w:rPr>
                <w:rFonts w:ascii="Times New Roman" w:hAnsi="Times New Roman" w:cs="Times New Roman"/>
                <w:sz w:val="24"/>
                <w:szCs w:val="24"/>
              </w:rPr>
              <w:t>Учебники</w:t>
            </w:r>
          </w:p>
        </w:tc>
        <w:tc>
          <w:tcPr>
            <w:tcW w:w="2736" w:type="dxa"/>
            <w:tcBorders>
              <w:top w:val="single" w:sz="4" w:space="0" w:color="auto"/>
              <w:left w:val="single" w:sz="4" w:space="0" w:color="auto"/>
              <w:bottom w:val="single" w:sz="4" w:space="0" w:color="auto"/>
              <w:right w:val="single" w:sz="4" w:space="0" w:color="auto"/>
            </w:tcBorders>
            <w:hideMark/>
          </w:tcPr>
          <w:p w:rsidR="005C4E50" w:rsidRPr="00C245EE" w:rsidRDefault="005C4E50" w:rsidP="0083398D">
            <w:pPr>
              <w:spacing w:line="240" w:lineRule="auto"/>
              <w:ind w:hanging="17"/>
              <w:jc w:val="both"/>
              <w:rPr>
                <w:rFonts w:ascii="Times New Roman" w:hAnsi="Times New Roman" w:cs="Times New Roman"/>
                <w:sz w:val="24"/>
                <w:szCs w:val="24"/>
              </w:rPr>
            </w:pPr>
            <w:r w:rsidRPr="00C245EE">
              <w:rPr>
                <w:rFonts w:ascii="Times New Roman" w:hAnsi="Times New Roman" w:cs="Times New Roman"/>
                <w:sz w:val="24"/>
                <w:szCs w:val="24"/>
              </w:rPr>
              <w:t>Методические пособия для педагогов</w:t>
            </w:r>
          </w:p>
        </w:tc>
      </w:tr>
      <w:tr w:rsidR="005C4E50" w:rsidRPr="00C245EE" w:rsidTr="005C4E50">
        <w:trPr>
          <w:gridAfter w:val="1"/>
          <w:wAfter w:w="61" w:type="dxa"/>
          <w:cantSplit/>
          <w:trHeight w:val="3985"/>
          <w:jc w:val="center"/>
        </w:trPr>
        <w:tc>
          <w:tcPr>
            <w:tcW w:w="1737" w:type="dxa"/>
            <w:tcBorders>
              <w:top w:val="single" w:sz="4" w:space="0" w:color="auto"/>
              <w:left w:val="single" w:sz="4" w:space="0" w:color="auto"/>
              <w:bottom w:val="single" w:sz="4" w:space="0" w:color="auto"/>
              <w:right w:val="single" w:sz="4" w:space="0" w:color="auto"/>
            </w:tcBorders>
          </w:tcPr>
          <w:p w:rsidR="005C4E50" w:rsidRPr="00C245EE" w:rsidRDefault="005C4E50" w:rsidP="0083398D">
            <w:pPr>
              <w:spacing w:line="240" w:lineRule="auto"/>
              <w:ind w:hanging="9"/>
              <w:jc w:val="both"/>
              <w:rPr>
                <w:rFonts w:ascii="Times New Roman" w:hAnsi="Times New Roman" w:cs="Times New Roman"/>
                <w:sz w:val="24"/>
                <w:szCs w:val="24"/>
              </w:rPr>
            </w:pPr>
            <w:r w:rsidRPr="00C245EE">
              <w:rPr>
                <w:rFonts w:ascii="Times New Roman" w:hAnsi="Times New Roman" w:cs="Times New Roman"/>
                <w:sz w:val="24"/>
                <w:szCs w:val="24"/>
              </w:rPr>
              <w:t xml:space="preserve">Сборник программ к комплекту учебников «Начальная школа </w:t>
            </w:r>
            <w:r w:rsidRPr="00C245EE">
              <w:rPr>
                <w:rFonts w:ascii="Times New Roman" w:hAnsi="Times New Roman" w:cs="Times New Roman"/>
                <w:sz w:val="24"/>
                <w:szCs w:val="24"/>
                <w:lang w:val="en-US"/>
              </w:rPr>
              <w:t>XXI</w:t>
            </w:r>
            <w:r w:rsidRPr="00C245EE">
              <w:rPr>
                <w:rFonts w:ascii="Times New Roman" w:hAnsi="Times New Roman" w:cs="Times New Roman"/>
                <w:sz w:val="24"/>
                <w:szCs w:val="24"/>
              </w:rPr>
              <w:t xml:space="preserve"> века»,  руководитель проекта – член-корреспондент РАО проф. Н. Ф. Виноградова, - М.: </w:t>
            </w:r>
            <w:proofErr w:type="spellStart"/>
            <w:r w:rsidRPr="00C245EE">
              <w:rPr>
                <w:rFonts w:ascii="Times New Roman" w:hAnsi="Times New Roman" w:cs="Times New Roman"/>
                <w:sz w:val="24"/>
                <w:szCs w:val="24"/>
              </w:rPr>
              <w:t>Вентана-Граф</w:t>
            </w:r>
            <w:proofErr w:type="spellEnd"/>
            <w:r w:rsidRPr="00C245EE">
              <w:rPr>
                <w:rFonts w:ascii="Times New Roman" w:hAnsi="Times New Roman" w:cs="Times New Roman"/>
                <w:sz w:val="24"/>
                <w:szCs w:val="24"/>
              </w:rPr>
              <w:t xml:space="preserve"> 2009г. </w:t>
            </w:r>
          </w:p>
        </w:tc>
        <w:tc>
          <w:tcPr>
            <w:tcW w:w="1732" w:type="dxa"/>
            <w:gridSpan w:val="2"/>
            <w:tcBorders>
              <w:top w:val="single" w:sz="4" w:space="0" w:color="auto"/>
              <w:left w:val="single" w:sz="4" w:space="0" w:color="auto"/>
              <w:bottom w:val="single" w:sz="4" w:space="0" w:color="auto"/>
              <w:right w:val="single" w:sz="4" w:space="0" w:color="auto"/>
            </w:tcBorders>
          </w:tcPr>
          <w:p w:rsidR="005C4E50" w:rsidRPr="00C245EE" w:rsidRDefault="005C4E50" w:rsidP="0083398D">
            <w:pPr>
              <w:pStyle w:val="af"/>
              <w:tabs>
                <w:tab w:val="left" w:pos="74"/>
              </w:tabs>
              <w:ind w:left="74" w:firstLine="0"/>
              <w:jc w:val="both"/>
              <w:rPr>
                <w:sz w:val="24"/>
                <w:szCs w:val="24"/>
              </w:rPr>
            </w:pPr>
            <w:r w:rsidRPr="00C245EE">
              <w:rPr>
                <w:sz w:val="24"/>
                <w:szCs w:val="24"/>
              </w:rPr>
              <w:t xml:space="preserve">Технология: учебник для 1, 2, 3, 4 </w:t>
            </w:r>
            <w:proofErr w:type="spellStart"/>
            <w:r w:rsidRPr="00C245EE">
              <w:rPr>
                <w:sz w:val="24"/>
                <w:szCs w:val="24"/>
              </w:rPr>
              <w:t>кл</w:t>
            </w:r>
            <w:proofErr w:type="spellEnd"/>
            <w:r w:rsidRPr="00C245EE">
              <w:rPr>
                <w:sz w:val="24"/>
                <w:szCs w:val="24"/>
              </w:rPr>
              <w:t>.</w:t>
            </w:r>
            <w:proofErr w:type="gramStart"/>
            <w:r w:rsidRPr="00C245EE">
              <w:rPr>
                <w:sz w:val="24"/>
                <w:szCs w:val="24"/>
              </w:rPr>
              <w:t xml:space="preserve"> .</w:t>
            </w:r>
            <w:proofErr w:type="spellStart"/>
            <w:proofErr w:type="gramEnd"/>
            <w:r w:rsidRPr="00C245EE">
              <w:rPr>
                <w:sz w:val="24"/>
                <w:szCs w:val="24"/>
              </w:rPr>
              <w:t>Лутцева</w:t>
            </w:r>
            <w:proofErr w:type="spellEnd"/>
            <w:r w:rsidRPr="00C245EE">
              <w:rPr>
                <w:sz w:val="24"/>
                <w:szCs w:val="24"/>
              </w:rPr>
              <w:t xml:space="preserve"> Е. А., – М.: </w:t>
            </w:r>
            <w:proofErr w:type="spellStart"/>
            <w:r w:rsidRPr="00C245EE">
              <w:rPr>
                <w:sz w:val="24"/>
                <w:szCs w:val="24"/>
              </w:rPr>
              <w:t>Вентана-Граф</w:t>
            </w:r>
            <w:proofErr w:type="spellEnd"/>
            <w:r w:rsidRPr="00C245EE">
              <w:rPr>
                <w:sz w:val="24"/>
                <w:szCs w:val="24"/>
              </w:rPr>
              <w:t>, 2009.</w:t>
            </w:r>
          </w:p>
          <w:p w:rsidR="005C4E50" w:rsidRPr="00C245EE" w:rsidRDefault="005C4E50" w:rsidP="0083398D">
            <w:pPr>
              <w:pStyle w:val="af"/>
              <w:tabs>
                <w:tab w:val="left" w:pos="74"/>
              </w:tabs>
              <w:ind w:left="74" w:firstLine="0"/>
              <w:jc w:val="both"/>
              <w:rPr>
                <w:sz w:val="24"/>
                <w:szCs w:val="24"/>
              </w:rPr>
            </w:pPr>
          </w:p>
          <w:p w:rsidR="005C4E50" w:rsidRPr="00C245EE" w:rsidRDefault="005C4E50" w:rsidP="0083398D">
            <w:pPr>
              <w:spacing w:line="240" w:lineRule="auto"/>
              <w:jc w:val="both"/>
              <w:rPr>
                <w:rFonts w:ascii="Times New Roman" w:hAnsi="Times New Roman" w:cs="Times New Roman"/>
                <w:sz w:val="24"/>
                <w:szCs w:val="24"/>
              </w:rPr>
            </w:pPr>
          </w:p>
          <w:p w:rsidR="005C4E50" w:rsidRPr="00C245EE" w:rsidRDefault="005C4E50" w:rsidP="0083398D">
            <w:pPr>
              <w:spacing w:line="240" w:lineRule="auto"/>
              <w:jc w:val="both"/>
              <w:rPr>
                <w:rFonts w:ascii="Times New Roman" w:hAnsi="Times New Roman" w:cs="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rsidR="005C4E50" w:rsidRPr="00C245EE" w:rsidRDefault="005C4E50" w:rsidP="0083398D">
            <w:pPr>
              <w:pStyle w:val="af"/>
              <w:tabs>
                <w:tab w:val="left" w:pos="74"/>
              </w:tabs>
              <w:ind w:left="74" w:firstLine="0"/>
              <w:jc w:val="both"/>
              <w:rPr>
                <w:sz w:val="24"/>
                <w:szCs w:val="24"/>
              </w:rPr>
            </w:pPr>
            <w:r w:rsidRPr="00C245EE">
              <w:rPr>
                <w:sz w:val="24"/>
                <w:szCs w:val="24"/>
              </w:rPr>
              <w:t xml:space="preserve"> Технология: 1,2,3,4 класс: методика для учителя /  </w:t>
            </w:r>
            <w:proofErr w:type="spellStart"/>
            <w:r w:rsidRPr="00C245EE">
              <w:rPr>
                <w:sz w:val="24"/>
                <w:szCs w:val="24"/>
              </w:rPr>
              <w:t>Лутцева</w:t>
            </w:r>
            <w:proofErr w:type="spellEnd"/>
            <w:r w:rsidRPr="00C245EE">
              <w:rPr>
                <w:sz w:val="24"/>
                <w:szCs w:val="24"/>
              </w:rPr>
              <w:t xml:space="preserve"> Е. А. – М.: </w:t>
            </w:r>
            <w:proofErr w:type="spellStart"/>
            <w:r w:rsidRPr="00C245EE">
              <w:rPr>
                <w:sz w:val="24"/>
                <w:szCs w:val="24"/>
              </w:rPr>
              <w:t>Вентана-Граф</w:t>
            </w:r>
            <w:proofErr w:type="spellEnd"/>
            <w:r w:rsidRPr="00C245EE">
              <w:rPr>
                <w:sz w:val="24"/>
                <w:szCs w:val="24"/>
              </w:rPr>
              <w:t>, 2008.</w:t>
            </w:r>
          </w:p>
          <w:p w:rsidR="005C4E50" w:rsidRPr="00C245EE" w:rsidRDefault="005C4E50" w:rsidP="0083398D">
            <w:pPr>
              <w:pStyle w:val="af"/>
              <w:tabs>
                <w:tab w:val="left" w:pos="74"/>
              </w:tabs>
              <w:ind w:left="74" w:firstLine="0"/>
              <w:jc w:val="both"/>
              <w:rPr>
                <w:sz w:val="24"/>
                <w:szCs w:val="24"/>
              </w:rPr>
            </w:pPr>
          </w:p>
          <w:p w:rsidR="005C4E50" w:rsidRPr="00C245EE" w:rsidRDefault="005C4E50" w:rsidP="0083398D">
            <w:pPr>
              <w:spacing w:line="240" w:lineRule="auto"/>
              <w:ind w:hanging="11"/>
              <w:jc w:val="both"/>
              <w:rPr>
                <w:rFonts w:ascii="Times New Roman" w:hAnsi="Times New Roman" w:cs="Times New Roman"/>
                <w:sz w:val="24"/>
                <w:szCs w:val="24"/>
              </w:rPr>
            </w:pPr>
          </w:p>
          <w:p w:rsidR="005C4E50" w:rsidRPr="00C245EE" w:rsidRDefault="005C4E50" w:rsidP="0083398D">
            <w:pPr>
              <w:spacing w:line="240" w:lineRule="auto"/>
              <w:ind w:hanging="11"/>
              <w:jc w:val="both"/>
              <w:rPr>
                <w:rFonts w:ascii="Times New Roman" w:hAnsi="Times New Roman" w:cs="Times New Roman"/>
                <w:sz w:val="24"/>
                <w:szCs w:val="24"/>
              </w:rPr>
            </w:pPr>
          </w:p>
          <w:p w:rsidR="005C4E50" w:rsidRPr="00C245EE" w:rsidRDefault="005C4E50" w:rsidP="0083398D">
            <w:pPr>
              <w:spacing w:line="240" w:lineRule="auto"/>
              <w:ind w:firstLine="161"/>
              <w:jc w:val="both"/>
              <w:rPr>
                <w:rFonts w:ascii="Times New Roman" w:hAnsi="Times New Roman" w:cs="Times New Roman"/>
                <w:sz w:val="24"/>
                <w:szCs w:val="24"/>
              </w:rPr>
            </w:pPr>
          </w:p>
        </w:tc>
      </w:tr>
    </w:tbl>
    <w:p w:rsidR="005C4E50" w:rsidRPr="00C245EE" w:rsidRDefault="005C4E50" w:rsidP="005C4E50">
      <w:pPr>
        <w:spacing w:line="240" w:lineRule="auto"/>
        <w:ind w:left="-142" w:firstLine="142"/>
        <w:jc w:val="both"/>
        <w:rPr>
          <w:rFonts w:ascii="Times New Roman" w:hAnsi="Times New Roman" w:cs="Times New Roman"/>
          <w:sz w:val="24"/>
          <w:szCs w:val="24"/>
        </w:rPr>
      </w:pPr>
    </w:p>
    <w:p w:rsidR="0034534A" w:rsidRPr="00C245EE" w:rsidRDefault="0034534A" w:rsidP="00CA559C">
      <w:pPr>
        <w:spacing w:after="0"/>
        <w:ind w:right="76"/>
        <w:jc w:val="both"/>
        <w:rPr>
          <w:rFonts w:ascii="Times New Roman" w:hAnsi="Times New Roman" w:cs="Times New Roman"/>
          <w:sz w:val="24"/>
          <w:szCs w:val="24"/>
        </w:rPr>
      </w:pPr>
    </w:p>
    <w:p w:rsidR="0034534A" w:rsidRPr="00C245EE" w:rsidRDefault="0034534A" w:rsidP="00CA559C">
      <w:pPr>
        <w:spacing w:after="0"/>
        <w:ind w:right="76"/>
        <w:jc w:val="both"/>
        <w:rPr>
          <w:rFonts w:ascii="Times New Roman" w:hAnsi="Times New Roman" w:cs="Times New Roman"/>
          <w:sz w:val="24"/>
          <w:szCs w:val="24"/>
        </w:rPr>
      </w:pPr>
    </w:p>
    <w:p w:rsidR="0034534A" w:rsidRPr="00C245EE" w:rsidRDefault="0034534A" w:rsidP="00CA559C">
      <w:pPr>
        <w:spacing w:after="0"/>
        <w:ind w:right="76"/>
        <w:jc w:val="both"/>
        <w:rPr>
          <w:rFonts w:ascii="Times New Roman" w:hAnsi="Times New Roman" w:cs="Times New Roman"/>
          <w:sz w:val="28"/>
          <w:szCs w:val="28"/>
        </w:rPr>
      </w:pPr>
    </w:p>
    <w:p w:rsidR="0034534A" w:rsidRPr="00C245EE" w:rsidRDefault="0034534A" w:rsidP="00CA559C">
      <w:pPr>
        <w:spacing w:after="0"/>
        <w:ind w:right="76"/>
        <w:jc w:val="both"/>
        <w:rPr>
          <w:rFonts w:ascii="Times New Roman" w:hAnsi="Times New Roman" w:cs="Times New Roman"/>
          <w:sz w:val="28"/>
          <w:szCs w:val="28"/>
        </w:rPr>
      </w:pPr>
    </w:p>
    <w:p w:rsidR="0034534A" w:rsidRPr="00C245EE" w:rsidRDefault="0034534A" w:rsidP="00CA559C">
      <w:pPr>
        <w:spacing w:after="0"/>
        <w:ind w:right="76"/>
        <w:jc w:val="both"/>
        <w:rPr>
          <w:rFonts w:ascii="Times New Roman" w:hAnsi="Times New Roman" w:cs="Times New Roman"/>
          <w:sz w:val="28"/>
          <w:szCs w:val="28"/>
        </w:rPr>
      </w:pPr>
    </w:p>
    <w:p w:rsidR="0034534A" w:rsidRPr="005C4E50" w:rsidRDefault="0034534A" w:rsidP="00CA559C">
      <w:pPr>
        <w:spacing w:after="0"/>
        <w:ind w:right="76"/>
        <w:jc w:val="both"/>
        <w:rPr>
          <w:rFonts w:ascii="Times New Roman" w:hAnsi="Times New Roman" w:cs="Times New Roman"/>
          <w:sz w:val="24"/>
          <w:szCs w:val="24"/>
        </w:rPr>
      </w:pPr>
    </w:p>
    <w:p w:rsidR="0034534A" w:rsidRPr="005C4E50" w:rsidRDefault="0034534A" w:rsidP="00CA559C">
      <w:pPr>
        <w:spacing w:after="0"/>
        <w:ind w:right="76"/>
        <w:jc w:val="both"/>
        <w:rPr>
          <w:rFonts w:ascii="Times New Roman" w:hAnsi="Times New Roman" w:cs="Times New Roman"/>
          <w:sz w:val="24"/>
          <w:szCs w:val="24"/>
        </w:rPr>
      </w:pPr>
    </w:p>
    <w:sectPr w:rsidR="0034534A" w:rsidRPr="005C4E50" w:rsidSect="0034534A">
      <w:headerReference w:type="even" r:id="rId9"/>
      <w:headerReference w:type="default" r:id="rId10"/>
      <w:footerReference w:type="even" r:id="rId11"/>
      <w:footerReference w:type="default" r:id="rId12"/>
      <w:headerReference w:type="first" r:id="rId13"/>
      <w:footerReference w:type="first" r:id="rId14"/>
      <w:pgSz w:w="16838" w:h="11906" w:orient="landscape"/>
      <w:pgMar w:top="850" w:right="1134" w:bottom="56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481" w:rsidRDefault="00622481" w:rsidP="0034534A">
      <w:pPr>
        <w:spacing w:after="0" w:line="240" w:lineRule="auto"/>
      </w:pPr>
      <w:r>
        <w:separator/>
      </w:r>
    </w:p>
  </w:endnote>
  <w:endnote w:type="continuationSeparator" w:id="0">
    <w:p w:rsidR="00622481" w:rsidRDefault="00622481" w:rsidP="003453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DejaVu Sans">
    <w:altName w:val="Times New Roman"/>
    <w:charset w:val="CC"/>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95" w:rsidRDefault="00315B9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95" w:rsidRDefault="00315B95">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95" w:rsidRDefault="00315B9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481" w:rsidRDefault="00622481" w:rsidP="0034534A">
      <w:pPr>
        <w:spacing w:after="0" w:line="240" w:lineRule="auto"/>
      </w:pPr>
      <w:r>
        <w:separator/>
      </w:r>
    </w:p>
  </w:footnote>
  <w:footnote w:type="continuationSeparator" w:id="0">
    <w:p w:rsidR="00622481" w:rsidRDefault="00622481" w:rsidP="003453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95" w:rsidRDefault="00315B9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95" w:rsidRDefault="00315B95">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95" w:rsidRDefault="00315B9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24767BE"/>
    <w:multiLevelType w:val="hybridMultilevel"/>
    <w:tmpl w:val="6B7CDC6A"/>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CF92AF6"/>
    <w:multiLevelType w:val="hybridMultilevel"/>
    <w:tmpl w:val="CC7AE21E"/>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607042"/>
    <w:multiLevelType w:val="hybridMultilevel"/>
    <w:tmpl w:val="BF00DFCE"/>
    <w:lvl w:ilvl="0" w:tplc="AEB87EE8">
      <w:start w:val="1"/>
      <w:numFmt w:val="bullet"/>
      <w:lvlText w:val=""/>
      <w:lvlJc w:val="left"/>
      <w:pPr>
        <w:tabs>
          <w:tab w:val="num" w:pos="1287"/>
        </w:tabs>
        <w:ind w:left="567" w:firstLine="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5D5E25FA"/>
    <w:multiLevelType w:val="hybridMultilevel"/>
    <w:tmpl w:val="5A6ECBDE"/>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48851A9"/>
    <w:multiLevelType w:val="hybridMultilevel"/>
    <w:tmpl w:val="77C2B030"/>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C910ADF"/>
    <w:multiLevelType w:val="hybridMultilevel"/>
    <w:tmpl w:val="6AFCA014"/>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4"/>
  </w:num>
  <w:num w:numId="6">
    <w:abstractNumId w:val="5"/>
  </w:num>
  <w:num w:numId="7">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2052"/>
  </w:hdrShapeDefaults>
  <w:footnotePr>
    <w:footnote w:id="-1"/>
    <w:footnote w:id="0"/>
  </w:footnotePr>
  <w:endnotePr>
    <w:endnote w:id="-1"/>
    <w:endnote w:id="0"/>
  </w:endnotePr>
  <w:compat>
    <w:useFELayout/>
  </w:compat>
  <w:rsids>
    <w:rsidRoot w:val="00F6389F"/>
    <w:rsid w:val="000877DF"/>
    <w:rsid w:val="000912C8"/>
    <w:rsid w:val="000F5254"/>
    <w:rsid w:val="001711A6"/>
    <w:rsid w:val="00177E9C"/>
    <w:rsid w:val="001E7928"/>
    <w:rsid w:val="00262BB2"/>
    <w:rsid w:val="002A59F3"/>
    <w:rsid w:val="00315B95"/>
    <w:rsid w:val="0034534A"/>
    <w:rsid w:val="003C53EE"/>
    <w:rsid w:val="004C0914"/>
    <w:rsid w:val="00532790"/>
    <w:rsid w:val="00551EA7"/>
    <w:rsid w:val="00557BA9"/>
    <w:rsid w:val="005B7300"/>
    <w:rsid w:val="005C4E50"/>
    <w:rsid w:val="00622481"/>
    <w:rsid w:val="00730BAD"/>
    <w:rsid w:val="0079211D"/>
    <w:rsid w:val="007C7B35"/>
    <w:rsid w:val="007E1CE8"/>
    <w:rsid w:val="007E6E39"/>
    <w:rsid w:val="00831628"/>
    <w:rsid w:val="0083398D"/>
    <w:rsid w:val="0083794C"/>
    <w:rsid w:val="00860BE2"/>
    <w:rsid w:val="008B4EE4"/>
    <w:rsid w:val="008C241E"/>
    <w:rsid w:val="009057CB"/>
    <w:rsid w:val="00970C80"/>
    <w:rsid w:val="00B15F63"/>
    <w:rsid w:val="00B91120"/>
    <w:rsid w:val="00C245EE"/>
    <w:rsid w:val="00C51D01"/>
    <w:rsid w:val="00C95E90"/>
    <w:rsid w:val="00CA559C"/>
    <w:rsid w:val="00CC7D72"/>
    <w:rsid w:val="00D25208"/>
    <w:rsid w:val="00D861A1"/>
    <w:rsid w:val="00DE5B6B"/>
    <w:rsid w:val="00DF6C57"/>
    <w:rsid w:val="00F333C3"/>
    <w:rsid w:val="00F614F0"/>
    <w:rsid w:val="00F6389F"/>
    <w:rsid w:val="00F9035C"/>
    <w:rsid w:val="00FA6DF6"/>
    <w:rsid w:val="00FF79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2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6389F"/>
    <w:rPr>
      <w:b/>
      <w:bCs/>
    </w:rPr>
  </w:style>
  <w:style w:type="paragraph" w:styleId="a4">
    <w:name w:val="No Spacing"/>
    <w:uiPriority w:val="1"/>
    <w:qFormat/>
    <w:rsid w:val="00F6389F"/>
    <w:pPr>
      <w:spacing w:after="0" w:line="240" w:lineRule="auto"/>
    </w:pPr>
    <w:rPr>
      <w:rFonts w:ascii="Calibri" w:eastAsia="Times New Roman" w:hAnsi="Calibri" w:cs="Calibri"/>
    </w:rPr>
  </w:style>
  <w:style w:type="paragraph" w:styleId="2">
    <w:name w:val="Body Text 2"/>
    <w:basedOn w:val="a"/>
    <w:link w:val="20"/>
    <w:rsid w:val="0083794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rPr>
  </w:style>
  <w:style w:type="character" w:customStyle="1" w:styleId="20">
    <w:name w:val="Основной текст 2 Знак"/>
    <w:basedOn w:val="a0"/>
    <w:link w:val="2"/>
    <w:rsid w:val="0083794C"/>
    <w:rPr>
      <w:rFonts w:ascii="Times New Roman" w:eastAsia="Times New Roman" w:hAnsi="Times New Roman" w:cs="Times New Roman"/>
      <w:sz w:val="20"/>
      <w:szCs w:val="20"/>
    </w:rPr>
  </w:style>
  <w:style w:type="paragraph" w:styleId="a5">
    <w:name w:val="Body Text"/>
    <w:basedOn w:val="a"/>
    <w:link w:val="a6"/>
    <w:uiPriority w:val="99"/>
    <w:semiHidden/>
    <w:unhideWhenUsed/>
    <w:rsid w:val="00D861A1"/>
    <w:pPr>
      <w:spacing w:after="120"/>
    </w:pPr>
  </w:style>
  <w:style w:type="character" w:customStyle="1" w:styleId="a6">
    <w:name w:val="Основной текст Знак"/>
    <w:basedOn w:val="a0"/>
    <w:link w:val="a5"/>
    <w:uiPriority w:val="99"/>
    <w:semiHidden/>
    <w:rsid w:val="00D861A1"/>
  </w:style>
  <w:style w:type="paragraph" w:styleId="a7">
    <w:name w:val="Body Text Indent"/>
    <w:basedOn w:val="a"/>
    <w:link w:val="a8"/>
    <w:rsid w:val="000877DF"/>
    <w:pPr>
      <w:autoSpaceDE w:val="0"/>
      <w:autoSpaceDN w:val="0"/>
      <w:spacing w:after="120" w:line="240" w:lineRule="auto"/>
      <w:ind w:left="283"/>
    </w:pPr>
    <w:rPr>
      <w:rFonts w:ascii="Times New Roman" w:eastAsia="Times New Roman" w:hAnsi="Times New Roman" w:cs="Times New Roman"/>
      <w:sz w:val="20"/>
      <w:szCs w:val="20"/>
    </w:rPr>
  </w:style>
  <w:style w:type="character" w:customStyle="1" w:styleId="a8">
    <w:name w:val="Основной текст с отступом Знак"/>
    <w:basedOn w:val="a0"/>
    <w:link w:val="a7"/>
    <w:rsid w:val="000877DF"/>
    <w:rPr>
      <w:rFonts w:ascii="Times New Roman" w:eastAsia="Times New Roman" w:hAnsi="Times New Roman" w:cs="Times New Roman"/>
      <w:sz w:val="20"/>
      <w:szCs w:val="20"/>
    </w:rPr>
  </w:style>
  <w:style w:type="paragraph" w:styleId="21">
    <w:name w:val="Body Text Indent 2"/>
    <w:basedOn w:val="a"/>
    <w:link w:val="22"/>
    <w:rsid w:val="000877DF"/>
    <w:pPr>
      <w:autoSpaceDE w:val="0"/>
      <w:autoSpaceDN w:val="0"/>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0877DF"/>
    <w:rPr>
      <w:rFonts w:ascii="Times New Roman" w:eastAsia="Times New Roman" w:hAnsi="Times New Roman" w:cs="Times New Roman"/>
      <w:sz w:val="20"/>
      <w:szCs w:val="20"/>
    </w:rPr>
  </w:style>
  <w:style w:type="paragraph" w:styleId="3">
    <w:name w:val="Body Text Indent 3"/>
    <w:basedOn w:val="a"/>
    <w:link w:val="30"/>
    <w:rsid w:val="000877DF"/>
    <w:pPr>
      <w:autoSpaceDE w:val="0"/>
      <w:autoSpaceDN w:val="0"/>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0877DF"/>
    <w:rPr>
      <w:rFonts w:ascii="Times New Roman" w:eastAsia="Times New Roman" w:hAnsi="Times New Roman" w:cs="Times New Roman"/>
      <w:sz w:val="16"/>
      <w:szCs w:val="16"/>
    </w:rPr>
  </w:style>
  <w:style w:type="paragraph" w:styleId="a9">
    <w:name w:val="footnote text"/>
    <w:basedOn w:val="a"/>
    <w:link w:val="aa"/>
    <w:semiHidden/>
    <w:rsid w:val="009057CB"/>
    <w:pPr>
      <w:spacing w:after="0" w:line="360" w:lineRule="auto"/>
      <w:ind w:firstLine="851"/>
    </w:pPr>
    <w:rPr>
      <w:rFonts w:ascii="Times New Roman" w:eastAsia="Times New Roman" w:hAnsi="Times New Roman" w:cs="Times New Roman"/>
      <w:sz w:val="20"/>
      <w:szCs w:val="20"/>
    </w:rPr>
  </w:style>
  <w:style w:type="character" w:customStyle="1" w:styleId="aa">
    <w:name w:val="Текст сноски Знак"/>
    <w:basedOn w:val="a0"/>
    <w:link w:val="a9"/>
    <w:semiHidden/>
    <w:rsid w:val="009057CB"/>
    <w:rPr>
      <w:rFonts w:ascii="Times New Roman" w:eastAsia="Times New Roman" w:hAnsi="Times New Roman" w:cs="Times New Roman"/>
      <w:sz w:val="20"/>
      <w:szCs w:val="20"/>
    </w:rPr>
  </w:style>
  <w:style w:type="paragraph" w:styleId="ab">
    <w:name w:val="header"/>
    <w:basedOn w:val="a"/>
    <w:link w:val="ac"/>
    <w:uiPriority w:val="99"/>
    <w:unhideWhenUsed/>
    <w:rsid w:val="0034534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4534A"/>
  </w:style>
  <w:style w:type="paragraph" w:styleId="ad">
    <w:name w:val="footer"/>
    <w:basedOn w:val="a"/>
    <w:link w:val="ae"/>
    <w:uiPriority w:val="99"/>
    <w:unhideWhenUsed/>
    <w:rsid w:val="0034534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4534A"/>
  </w:style>
  <w:style w:type="paragraph" w:styleId="af">
    <w:name w:val="List Paragraph"/>
    <w:basedOn w:val="a"/>
    <w:uiPriority w:val="34"/>
    <w:qFormat/>
    <w:rsid w:val="005C4E50"/>
    <w:pPr>
      <w:widowControl w:val="0"/>
      <w:shd w:val="clear" w:color="auto" w:fill="FFFFFF"/>
      <w:autoSpaceDE w:val="0"/>
      <w:autoSpaceDN w:val="0"/>
      <w:adjustRightInd w:val="0"/>
      <w:spacing w:after="0" w:line="240" w:lineRule="auto"/>
      <w:ind w:left="720" w:firstLine="312"/>
      <w:contextualSpacing/>
      <w:jc w:val="center"/>
    </w:pPr>
    <w:rPr>
      <w:rFonts w:ascii="Times New Roman" w:eastAsia="Times New Roman" w:hAnsi="Times New Roman" w:cs="Times New Roman"/>
      <w:sz w:val="20"/>
      <w:szCs w:val="20"/>
    </w:rPr>
  </w:style>
  <w:style w:type="paragraph" w:customStyle="1" w:styleId="Standard">
    <w:name w:val="Standard"/>
    <w:rsid w:val="00DF6C57"/>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styleId="af0">
    <w:name w:val="Hyperlink"/>
    <w:semiHidden/>
    <w:unhideWhenUsed/>
    <w:rsid w:val="0083398D"/>
    <w:rPr>
      <w:color w:val="0000FF"/>
      <w:u w:val="single"/>
    </w:rPr>
  </w:style>
  <w:style w:type="paragraph" w:styleId="af1">
    <w:name w:val="Subtitle"/>
    <w:basedOn w:val="a"/>
    <w:link w:val="af2"/>
    <w:qFormat/>
    <w:rsid w:val="0083398D"/>
    <w:pPr>
      <w:spacing w:after="0" w:line="240" w:lineRule="auto"/>
      <w:jc w:val="center"/>
    </w:pPr>
    <w:rPr>
      <w:rFonts w:ascii="Times New Roman" w:eastAsia="Times New Roman" w:hAnsi="Times New Roman" w:cs="Times New Roman"/>
      <w:sz w:val="28"/>
      <w:szCs w:val="24"/>
    </w:rPr>
  </w:style>
  <w:style w:type="character" w:customStyle="1" w:styleId="af2">
    <w:name w:val="Подзаголовок Знак"/>
    <w:basedOn w:val="a0"/>
    <w:link w:val="af1"/>
    <w:rsid w:val="0083398D"/>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ikovo-school_3@mail.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27A90-CFD2-48C9-A6D6-B41E514E5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23</Pages>
  <Words>7557</Words>
  <Characters>43076</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29</cp:revision>
  <cp:lastPrinted>2021-02-17T15:49:00Z</cp:lastPrinted>
  <dcterms:created xsi:type="dcterms:W3CDTF">2012-06-07T01:56:00Z</dcterms:created>
  <dcterms:modified xsi:type="dcterms:W3CDTF">2021-02-17T15:50:00Z</dcterms:modified>
</cp:coreProperties>
</file>